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0B8ADE" w14:textId="0C34AB70" w:rsidR="006F7F96" w:rsidRDefault="006F7F96" w:rsidP="006F7F96">
      <w:pPr>
        <w:rPr>
          <w:rFonts w:ascii="Arial" w:eastAsia="Times New Roman Bold" w:hAnsi="Arial" w:cs="Arial"/>
          <w:b/>
          <w:color w:val="auto"/>
          <w:bdr w:val="none" w:sz="0" w:space="0" w:color="auto"/>
        </w:rPr>
      </w:pPr>
      <w:r w:rsidRPr="0012395C">
        <w:rPr>
          <w:rFonts w:ascii="Arial" w:eastAsia="Times New Roman Bold" w:hAnsi="Arial" w:cs="Arial"/>
          <w:b/>
          <w:color w:val="auto"/>
          <w:bdr w:val="none" w:sz="0" w:space="0" w:color="auto"/>
        </w:rPr>
        <w:t>MP 2_2_4 Příloha 5. vzor žádosti o</w:t>
      </w:r>
      <w:r w:rsidR="001A18DF">
        <w:rPr>
          <w:rFonts w:ascii="Arial" w:eastAsia="Times New Roman Bold" w:hAnsi="Arial" w:cs="Arial"/>
          <w:b/>
          <w:color w:val="auto"/>
          <w:bdr w:val="none" w:sz="0" w:space="0" w:color="auto"/>
        </w:rPr>
        <w:t xml:space="preserve"> </w:t>
      </w:r>
      <w:r w:rsidRPr="0012395C">
        <w:rPr>
          <w:rFonts w:ascii="Arial" w:eastAsia="Times New Roman Bold" w:hAnsi="Arial" w:cs="Arial"/>
          <w:b/>
          <w:color w:val="auto"/>
          <w:bdr w:val="none" w:sz="0" w:space="0" w:color="auto"/>
        </w:rPr>
        <w:t>změnu nakládání s majetkem státu</w:t>
      </w:r>
    </w:p>
    <w:p w14:paraId="78DB6696" w14:textId="77777777" w:rsidR="006F7F96" w:rsidRPr="00A80770" w:rsidRDefault="006F7F96" w:rsidP="006F7F96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13FB7B5C" w14:textId="77777777" w:rsidR="006F7F96" w:rsidRPr="00A80770" w:rsidRDefault="006F7F96" w:rsidP="006F7F96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A80770">
        <w:rPr>
          <w:rFonts w:ascii="Arial" w:hAnsi="Arial" w:cs="Arial"/>
          <w:b/>
          <w:bCs/>
          <w:sz w:val="28"/>
          <w:szCs w:val="28"/>
        </w:rPr>
        <w:t xml:space="preserve">ŽÁDOST O REALIZACI ZMĚNY NAKLÁDÁNÍ S MAJETKEM STÁTU </w:t>
      </w:r>
    </w:p>
    <w:p w14:paraId="31B83D6F" w14:textId="77777777" w:rsidR="006F7F96" w:rsidRPr="00A80770" w:rsidRDefault="006F7F96" w:rsidP="006F7F96">
      <w:pPr>
        <w:pBdr>
          <w:bottom w:val="single" w:sz="6" w:space="1" w:color="auto"/>
        </w:pBdr>
        <w:jc w:val="center"/>
        <w:rPr>
          <w:rFonts w:ascii="Arial" w:hAnsi="Arial" w:cs="Arial"/>
          <w:b/>
          <w:bCs/>
        </w:rPr>
      </w:pPr>
      <w:r w:rsidRPr="00A80770">
        <w:rPr>
          <w:rFonts w:ascii="Arial" w:hAnsi="Arial" w:cs="Arial"/>
          <w:b/>
          <w:bCs/>
        </w:rPr>
        <w:t>podle zákona č. 219/2000 Sb., ve znění pozdějších předpisů</w:t>
      </w:r>
    </w:p>
    <w:p w14:paraId="041989F8" w14:textId="77777777" w:rsidR="006F7F96" w:rsidRPr="00A80770" w:rsidRDefault="006F7F96" w:rsidP="006F7F96">
      <w:pPr>
        <w:jc w:val="center"/>
        <w:rPr>
          <w:rFonts w:ascii="Arial" w:hAnsi="Arial" w:cs="Arial"/>
          <w:sz w:val="20"/>
          <w:szCs w:val="20"/>
        </w:rPr>
      </w:pPr>
    </w:p>
    <w:p w14:paraId="62CE9CE0" w14:textId="77777777" w:rsidR="006F7F96" w:rsidRPr="00A80770" w:rsidRDefault="006F7F96" w:rsidP="006F7F96">
      <w:pPr>
        <w:rPr>
          <w:rFonts w:ascii="Arial" w:hAnsi="Arial" w:cs="Arial"/>
          <w:b/>
          <w:bCs/>
          <w:sz w:val="20"/>
          <w:szCs w:val="20"/>
        </w:rPr>
      </w:pPr>
      <w:r w:rsidRPr="00A80770">
        <w:rPr>
          <w:rFonts w:ascii="Arial" w:hAnsi="Arial" w:cs="Arial"/>
          <w:b/>
          <w:bCs/>
          <w:sz w:val="20"/>
          <w:szCs w:val="20"/>
        </w:rPr>
        <w:t>I.  Identifikační údaje navrhovatele:</w:t>
      </w:r>
    </w:p>
    <w:p w14:paraId="2B65168B" w14:textId="77777777" w:rsidR="006F7F96" w:rsidRPr="00A80770" w:rsidRDefault="006F7F96" w:rsidP="006F7F96">
      <w:pPr>
        <w:rPr>
          <w:rFonts w:ascii="Arial" w:hAnsi="Arial" w:cs="Arial"/>
          <w:sz w:val="20"/>
          <w:szCs w:val="20"/>
        </w:rPr>
      </w:pPr>
      <w:r w:rsidRPr="00A80770">
        <w:rPr>
          <w:rFonts w:ascii="Arial" w:hAnsi="Arial" w:cs="Arial"/>
          <w:b/>
          <w:bCs/>
          <w:sz w:val="20"/>
          <w:szCs w:val="20"/>
        </w:rPr>
        <w:t> </w:t>
      </w:r>
    </w:p>
    <w:p w14:paraId="601E8BD1" w14:textId="77777777" w:rsidR="006F7F96" w:rsidRPr="00A80770" w:rsidRDefault="006F7F96" w:rsidP="006F7F96">
      <w:pPr>
        <w:rPr>
          <w:rFonts w:ascii="Arial" w:hAnsi="Arial" w:cs="Arial"/>
          <w:i/>
          <w:sz w:val="20"/>
          <w:szCs w:val="20"/>
        </w:rPr>
      </w:pPr>
      <w:r w:rsidRPr="00A80770">
        <w:rPr>
          <w:rFonts w:ascii="Arial" w:hAnsi="Arial" w:cs="Arial"/>
          <w:bCs/>
          <w:sz w:val="20"/>
          <w:szCs w:val="20"/>
        </w:rPr>
        <w:t>Název:</w:t>
      </w:r>
      <w:r w:rsidRPr="00A80770">
        <w:rPr>
          <w:rFonts w:ascii="Arial" w:hAnsi="Arial" w:cs="Arial"/>
          <w:b/>
          <w:bCs/>
          <w:i/>
          <w:sz w:val="20"/>
          <w:szCs w:val="20"/>
        </w:rPr>
        <w:t xml:space="preserve"> </w:t>
      </w:r>
    </w:p>
    <w:tbl>
      <w:tblPr>
        <w:tblW w:w="9180" w:type="dxa"/>
        <w:tblInd w:w="7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80"/>
      </w:tblGrid>
      <w:tr w:rsidR="006F7F96" w:rsidRPr="00A80770" w14:paraId="41EFD5DA" w14:textId="77777777" w:rsidTr="00CC34BA">
        <w:tc>
          <w:tcPr>
            <w:tcW w:w="9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E6A90B" w14:textId="77777777" w:rsidR="006F7F96" w:rsidRPr="00A80770" w:rsidRDefault="006F7F96" w:rsidP="00CC34B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8EBD148" w14:textId="77777777" w:rsidR="006F7F96" w:rsidRPr="00A80770" w:rsidRDefault="006F7F96" w:rsidP="006F7F96">
      <w:pPr>
        <w:rPr>
          <w:rFonts w:ascii="Arial" w:hAnsi="Arial" w:cs="Arial"/>
          <w:sz w:val="20"/>
          <w:szCs w:val="20"/>
        </w:rPr>
      </w:pPr>
      <w:r w:rsidRPr="00A80770">
        <w:rPr>
          <w:rFonts w:ascii="Arial" w:hAnsi="Arial" w:cs="Arial"/>
          <w:sz w:val="20"/>
          <w:szCs w:val="20"/>
        </w:rPr>
        <w:t>Adresa sídla:    Obec                           Ulice                                                               PSČ</w:t>
      </w:r>
    </w:p>
    <w:tbl>
      <w:tblPr>
        <w:tblW w:w="9213" w:type="dxa"/>
        <w:tblInd w:w="37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8"/>
        <w:gridCol w:w="4481"/>
        <w:gridCol w:w="1494"/>
      </w:tblGrid>
      <w:tr w:rsidR="006F7F96" w:rsidRPr="00A80770" w14:paraId="640FB1D5" w14:textId="77777777" w:rsidTr="00CC34BA">
        <w:tc>
          <w:tcPr>
            <w:tcW w:w="32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C87CC3" w14:textId="77777777" w:rsidR="006F7F96" w:rsidRPr="00A80770" w:rsidRDefault="006F7F96" w:rsidP="00CC34BA">
            <w:pPr>
              <w:rPr>
                <w:rFonts w:ascii="Arial" w:hAnsi="Arial" w:cs="Arial"/>
                <w:sz w:val="20"/>
                <w:szCs w:val="20"/>
              </w:rPr>
            </w:pPr>
            <w:r w:rsidRPr="00A8077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673B3B" w14:textId="77777777" w:rsidR="006F7F96" w:rsidRPr="00A80770" w:rsidRDefault="006F7F96" w:rsidP="00CC34BA">
            <w:pPr>
              <w:rPr>
                <w:rFonts w:ascii="Arial" w:hAnsi="Arial" w:cs="Arial"/>
                <w:sz w:val="20"/>
                <w:szCs w:val="20"/>
              </w:rPr>
            </w:pPr>
            <w:r w:rsidRPr="00A8077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57F99C" w14:textId="77777777" w:rsidR="006F7F96" w:rsidRPr="00A80770" w:rsidRDefault="006F7F96" w:rsidP="00CC34B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9262241" w14:textId="77777777" w:rsidR="006F7F96" w:rsidRPr="00A80770" w:rsidRDefault="006F7F96" w:rsidP="006F7F96">
      <w:pPr>
        <w:rPr>
          <w:rFonts w:ascii="Arial" w:hAnsi="Arial" w:cs="Arial"/>
          <w:sz w:val="20"/>
          <w:szCs w:val="20"/>
        </w:rPr>
      </w:pPr>
      <w:r w:rsidRPr="00A80770">
        <w:rPr>
          <w:rFonts w:ascii="Arial" w:hAnsi="Arial" w:cs="Arial"/>
          <w:sz w:val="20"/>
          <w:szCs w:val="20"/>
        </w:rPr>
        <w:t>IČO                              DIČ                               Tel.                    Fax.                  E-mail</w:t>
      </w:r>
    </w:p>
    <w:tbl>
      <w:tblPr>
        <w:tblW w:w="9213" w:type="dxa"/>
        <w:tblInd w:w="37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0"/>
        <w:gridCol w:w="2105"/>
        <w:gridCol w:w="1411"/>
        <w:gridCol w:w="1402"/>
        <w:gridCol w:w="2345"/>
      </w:tblGrid>
      <w:tr w:rsidR="006F7F96" w:rsidRPr="00A80770" w14:paraId="39C8F0C5" w14:textId="77777777" w:rsidTr="00CC34BA">
        <w:tc>
          <w:tcPr>
            <w:tcW w:w="1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FCE457" w14:textId="77777777" w:rsidR="006F7F96" w:rsidRPr="00A80770" w:rsidRDefault="006F7F96" w:rsidP="00CC34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D0B772" w14:textId="77777777" w:rsidR="006F7F96" w:rsidRPr="00A80770" w:rsidRDefault="006F7F96" w:rsidP="00CC34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1A6215" w14:textId="77777777" w:rsidR="006F7F96" w:rsidRPr="00A80770" w:rsidRDefault="006F7F96" w:rsidP="00CC34BA">
            <w:pPr>
              <w:rPr>
                <w:rFonts w:ascii="Arial" w:hAnsi="Arial" w:cs="Arial"/>
                <w:sz w:val="20"/>
                <w:szCs w:val="20"/>
              </w:rPr>
            </w:pPr>
            <w:r w:rsidRPr="00A8077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31BF61" w14:textId="77777777" w:rsidR="006F7F96" w:rsidRPr="00A80770" w:rsidRDefault="006F7F96" w:rsidP="00CC34BA">
            <w:pPr>
              <w:rPr>
                <w:rFonts w:ascii="Arial" w:hAnsi="Arial" w:cs="Arial"/>
                <w:sz w:val="20"/>
                <w:szCs w:val="20"/>
              </w:rPr>
            </w:pPr>
            <w:r w:rsidRPr="00A8077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87E0D4" w14:textId="77777777" w:rsidR="006F7F96" w:rsidRPr="00A80770" w:rsidRDefault="006F7F96" w:rsidP="00CC34BA">
            <w:pPr>
              <w:rPr>
                <w:rFonts w:ascii="Arial" w:hAnsi="Arial" w:cs="Arial"/>
                <w:sz w:val="20"/>
                <w:szCs w:val="20"/>
              </w:rPr>
            </w:pPr>
            <w:r w:rsidRPr="00A8077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6CC9818B" w14:textId="77777777" w:rsidR="006F7F96" w:rsidRPr="00A80770" w:rsidRDefault="006F7F96" w:rsidP="006F7F96">
      <w:pPr>
        <w:rPr>
          <w:rFonts w:ascii="Arial" w:hAnsi="Arial" w:cs="Arial"/>
          <w:sz w:val="18"/>
          <w:szCs w:val="18"/>
        </w:rPr>
      </w:pPr>
      <w:r w:rsidRPr="00A80770">
        <w:rPr>
          <w:rFonts w:ascii="Arial" w:hAnsi="Arial" w:cs="Arial"/>
          <w:sz w:val="18"/>
          <w:szCs w:val="18"/>
        </w:rPr>
        <w:t>Osoba oprávněná jednat za navrhovatele:</w:t>
      </w:r>
    </w:p>
    <w:p w14:paraId="097B9262" w14:textId="77777777" w:rsidR="006F7F96" w:rsidRPr="00A80770" w:rsidRDefault="006F7F96" w:rsidP="006F7F96">
      <w:pPr>
        <w:rPr>
          <w:rFonts w:ascii="Arial" w:hAnsi="Arial" w:cs="Arial"/>
          <w:sz w:val="20"/>
          <w:szCs w:val="20"/>
        </w:rPr>
      </w:pPr>
      <w:r w:rsidRPr="00A80770">
        <w:rPr>
          <w:rFonts w:ascii="Arial" w:hAnsi="Arial" w:cs="Arial"/>
          <w:sz w:val="20"/>
          <w:szCs w:val="20"/>
        </w:rPr>
        <w:t xml:space="preserve">Příjmení                                                Jméno                         Titul              Funkce                    </w:t>
      </w:r>
    </w:p>
    <w:tbl>
      <w:tblPr>
        <w:tblW w:w="9213" w:type="dxa"/>
        <w:tblInd w:w="37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35"/>
        <w:gridCol w:w="1985"/>
        <w:gridCol w:w="1134"/>
        <w:gridCol w:w="2659"/>
      </w:tblGrid>
      <w:tr w:rsidR="006F7F96" w:rsidRPr="00A80770" w14:paraId="05B08433" w14:textId="77777777" w:rsidTr="00CC34BA">
        <w:tc>
          <w:tcPr>
            <w:tcW w:w="34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AB67D5" w14:textId="77777777" w:rsidR="006F7F96" w:rsidRPr="00A80770" w:rsidRDefault="006F7F96" w:rsidP="00CC34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BB32FE" w14:textId="77777777" w:rsidR="006F7F96" w:rsidRPr="00A80770" w:rsidRDefault="006F7F96" w:rsidP="00CC34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A0013C" w14:textId="77777777" w:rsidR="006F7F96" w:rsidRPr="00A80770" w:rsidRDefault="006F7F96" w:rsidP="00CC34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5C0ECC" w14:textId="77777777" w:rsidR="006F7F96" w:rsidRPr="00A80770" w:rsidRDefault="006F7F96" w:rsidP="00CC34B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FCC5511" w14:textId="77777777" w:rsidR="006F7F96" w:rsidRPr="00A80770" w:rsidRDefault="006F7F96" w:rsidP="006F7F96">
      <w:pPr>
        <w:rPr>
          <w:rFonts w:ascii="Arial" w:hAnsi="Arial" w:cs="Arial"/>
          <w:b/>
          <w:bCs/>
          <w:sz w:val="20"/>
          <w:szCs w:val="20"/>
        </w:rPr>
      </w:pPr>
      <w:r w:rsidRPr="00A80770">
        <w:rPr>
          <w:rFonts w:ascii="Arial" w:hAnsi="Arial" w:cs="Arial"/>
          <w:b/>
          <w:bCs/>
          <w:sz w:val="20"/>
          <w:szCs w:val="20"/>
        </w:rPr>
        <w:t> </w:t>
      </w:r>
    </w:p>
    <w:p w14:paraId="3CE86463" w14:textId="77777777" w:rsidR="006F7F96" w:rsidRPr="00A80770" w:rsidRDefault="006F7F96" w:rsidP="006F7F96">
      <w:pPr>
        <w:rPr>
          <w:rFonts w:ascii="Arial" w:hAnsi="Arial" w:cs="Arial"/>
          <w:b/>
          <w:sz w:val="20"/>
          <w:szCs w:val="20"/>
        </w:rPr>
      </w:pPr>
      <w:r w:rsidRPr="00A80770">
        <w:rPr>
          <w:rFonts w:ascii="Arial" w:hAnsi="Arial" w:cs="Arial"/>
          <w:b/>
          <w:sz w:val="20"/>
          <w:szCs w:val="20"/>
        </w:rPr>
        <w:t>II.  Požadované nemovité věci:</w:t>
      </w:r>
    </w:p>
    <w:p w14:paraId="3A60036E" w14:textId="77777777" w:rsidR="006F7F96" w:rsidRPr="00A80770" w:rsidRDefault="006F7F96" w:rsidP="006F7F96">
      <w:pPr>
        <w:rPr>
          <w:rFonts w:ascii="Arial" w:hAnsi="Arial" w:cs="Arial"/>
          <w:b/>
          <w:sz w:val="20"/>
          <w:szCs w:val="20"/>
        </w:rPr>
      </w:pPr>
    </w:p>
    <w:p w14:paraId="10706828" w14:textId="77777777" w:rsidR="006F7F96" w:rsidRPr="00A80770" w:rsidRDefault="006F7F96" w:rsidP="006F7F96">
      <w:pPr>
        <w:tabs>
          <w:tab w:val="left" w:pos="360"/>
        </w:tabs>
        <w:rPr>
          <w:rFonts w:ascii="Arial" w:hAnsi="Arial" w:cs="Arial"/>
          <w:i/>
          <w:sz w:val="20"/>
          <w:szCs w:val="20"/>
        </w:rPr>
      </w:pPr>
      <w:r w:rsidRPr="00A80770">
        <w:rPr>
          <w:rFonts w:ascii="Arial" w:hAnsi="Arial" w:cs="Arial"/>
          <w:i/>
          <w:sz w:val="20"/>
          <w:szCs w:val="20"/>
        </w:rPr>
        <w:t>alternativa</w:t>
      </w:r>
    </w:p>
    <w:p w14:paraId="43588E2A" w14:textId="77777777" w:rsidR="006F7F96" w:rsidRPr="00A80770" w:rsidRDefault="006F7F96" w:rsidP="006F7F96">
      <w:pPr>
        <w:jc w:val="both"/>
        <w:rPr>
          <w:rFonts w:ascii="Arial" w:hAnsi="Arial" w:cs="Arial"/>
          <w:sz w:val="20"/>
          <w:szCs w:val="20"/>
        </w:rPr>
      </w:pPr>
      <w:r w:rsidRPr="00A80770">
        <w:rPr>
          <w:rFonts w:ascii="Arial" w:hAnsi="Arial" w:cs="Arial"/>
          <w:sz w:val="20"/>
          <w:szCs w:val="20"/>
        </w:rPr>
        <w:t>Pozemky:</w:t>
      </w:r>
    </w:p>
    <w:tbl>
      <w:tblPr>
        <w:tblW w:w="0" w:type="auto"/>
        <w:tblInd w:w="22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28"/>
        <w:gridCol w:w="1290"/>
        <w:gridCol w:w="825"/>
        <w:gridCol w:w="1172"/>
        <w:gridCol w:w="1558"/>
        <w:gridCol w:w="1110"/>
        <w:gridCol w:w="1198"/>
      </w:tblGrid>
      <w:tr w:rsidR="006F7F96" w:rsidRPr="00A80770" w14:paraId="40B53672" w14:textId="77777777" w:rsidTr="00CC34BA"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52AD9C" w14:textId="77777777" w:rsidR="006F7F96" w:rsidRPr="00A80770" w:rsidRDefault="006F7F96" w:rsidP="00CC34BA">
            <w:pPr>
              <w:pStyle w:val="vnintext"/>
              <w:snapToGrid w:val="0"/>
              <w:ind w:firstLine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A80770">
              <w:rPr>
                <w:rFonts w:ascii="Arial" w:hAnsi="Arial" w:cs="Arial"/>
                <w:color w:val="000000"/>
                <w:sz w:val="20"/>
              </w:rPr>
              <w:t>Obec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DB1708" w14:textId="77777777" w:rsidR="006F7F96" w:rsidRPr="00A80770" w:rsidRDefault="006F7F96" w:rsidP="00CC34BA">
            <w:pPr>
              <w:pStyle w:val="vnintext"/>
              <w:snapToGrid w:val="0"/>
              <w:ind w:firstLine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A80770">
              <w:rPr>
                <w:rFonts w:ascii="Arial" w:hAnsi="Arial" w:cs="Arial"/>
                <w:color w:val="000000"/>
                <w:sz w:val="20"/>
              </w:rPr>
              <w:t>katastrální území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0F742E" w14:textId="77777777" w:rsidR="006F7F96" w:rsidRPr="00A80770" w:rsidRDefault="006F7F96" w:rsidP="00CC34BA">
            <w:pPr>
              <w:pStyle w:val="vnintext"/>
              <w:snapToGrid w:val="0"/>
              <w:ind w:firstLine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A80770">
              <w:rPr>
                <w:rFonts w:ascii="Arial" w:hAnsi="Arial" w:cs="Arial"/>
                <w:color w:val="000000"/>
                <w:sz w:val="20"/>
              </w:rPr>
              <w:t>druh evidence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E906AB" w14:textId="77777777" w:rsidR="006F7F96" w:rsidRPr="00A80770" w:rsidRDefault="006F7F96" w:rsidP="00CC34BA">
            <w:pPr>
              <w:pStyle w:val="vnintext"/>
              <w:snapToGrid w:val="0"/>
              <w:ind w:firstLine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A80770">
              <w:rPr>
                <w:rFonts w:ascii="Arial" w:hAnsi="Arial" w:cs="Arial"/>
                <w:color w:val="000000"/>
                <w:sz w:val="20"/>
              </w:rPr>
              <w:t>parcelní číslo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B18E90" w14:textId="77777777" w:rsidR="006F7F96" w:rsidRPr="00A80770" w:rsidRDefault="006F7F96" w:rsidP="00CC34BA">
            <w:pPr>
              <w:pStyle w:val="vnintext"/>
              <w:snapToGrid w:val="0"/>
              <w:ind w:firstLine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A80770">
              <w:rPr>
                <w:rFonts w:ascii="Arial" w:hAnsi="Arial" w:cs="Arial"/>
                <w:color w:val="000000"/>
                <w:sz w:val="20"/>
              </w:rPr>
              <w:t>druh pozemku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B6E5E1" w14:textId="77777777" w:rsidR="006F7F96" w:rsidRPr="00A80770" w:rsidRDefault="006F7F96" w:rsidP="00CC34BA">
            <w:pPr>
              <w:pStyle w:val="vnintext"/>
              <w:snapToGrid w:val="0"/>
              <w:ind w:firstLine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A80770">
              <w:rPr>
                <w:rFonts w:ascii="Arial" w:hAnsi="Arial" w:cs="Arial"/>
                <w:color w:val="000000"/>
                <w:sz w:val="20"/>
              </w:rPr>
              <w:t>LV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DD216" w14:textId="77777777" w:rsidR="006F7F96" w:rsidRPr="00A80770" w:rsidRDefault="006F7F96" w:rsidP="00CC34BA">
            <w:pPr>
              <w:pStyle w:val="vnintext"/>
              <w:snapToGrid w:val="0"/>
              <w:ind w:firstLine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A80770">
              <w:rPr>
                <w:rFonts w:ascii="Arial" w:hAnsi="Arial" w:cs="Arial"/>
                <w:color w:val="000000"/>
                <w:sz w:val="20"/>
              </w:rPr>
              <w:t>výměra</w:t>
            </w:r>
          </w:p>
          <w:p w14:paraId="38917EAB" w14:textId="77777777" w:rsidR="006F7F96" w:rsidRPr="00A80770" w:rsidRDefault="006F7F96" w:rsidP="00CC34BA">
            <w:pPr>
              <w:pStyle w:val="vnintext"/>
              <w:ind w:firstLine="0"/>
              <w:jc w:val="center"/>
              <w:rPr>
                <w:rFonts w:ascii="Arial" w:hAnsi="Arial" w:cs="Arial"/>
                <w:color w:val="000000"/>
                <w:sz w:val="20"/>
                <w:vertAlign w:val="superscript"/>
              </w:rPr>
            </w:pPr>
            <w:r w:rsidRPr="00A80770">
              <w:rPr>
                <w:rFonts w:ascii="Arial" w:hAnsi="Arial" w:cs="Arial"/>
                <w:color w:val="000000"/>
                <w:sz w:val="20"/>
              </w:rPr>
              <w:t>m</w:t>
            </w:r>
            <w:r w:rsidRPr="00A80770">
              <w:rPr>
                <w:rFonts w:ascii="Arial" w:hAnsi="Arial" w:cs="Arial"/>
                <w:color w:val="000000"/>
                <w:sz w:val="20"/>
                <w:vertAlign w:val="superscript"/>
              </w:rPr>
              <w:t>2</w:t>
            </w:r>
          </w:p>
        </w:tc>
      </w:tr>
      <w:tr w:rsidR="006F7F96" w:rsidRPr="00A80770" w14:paraId="7151D417" w14:textId="77777777" w:rsidTr="00CC34BA">
        <w:tc>
          <w:tcPr>
            <w:tcW w:w="12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2F68278" w14:textId="77777777" w:rsidR="006F7F96" w:rsidRPr="00A80770" w:rsidRDefault="006F7F96" w:rsidP="00CC34BA">
            <w:pPr>
              <w:pStyle w:val="vnintext"/>
              <w:snapToGrid w:val="0"/>
              <w:ind w:firstLine="0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2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5F7DAE8" w14:textId="77777777" w:rsidR="006F7F96" w:rsidRPr="00A80770" w:rsidRDefault="006F7F96" w:rsidP="00CC34BA">
            <w:pPr>
              <w:pStyle w:val="vnintext"/>
              <w:snapToGrid w:val="0"/>
              <w:ind w:firstLine="0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095E1A8" w14:textId="77777777" w:rsidR="006F7F96" w:rsidRPr="00A80770" w:rsidRDefault="006F7F96" w:rsidP="00CC34BA">
            <w:pPr>
              <w:pStyle w:val="vnintext"/>
              <w:snapToGrid w:val="0"/>
              <w:ind w:firstLine="0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1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0FEBFAD" w14:textId="77777777" w:rsidR="006F7F96" w:rsidRPr="00A80770" w:rsidRDefault="006F7F96" w:rsidP="00CC34BA">
            <w:pPr>
              <w:pStyle w:val="vnintext"/>
              <w:snapToGrid w:val="0"/>
              <w:ind w:firstLine="0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80C1AEC" w14:textId="77777777" w:rsidR="006F7F96" w:rsidRPr="00A80770" w:rsidRDefault="006F7F96" w:rsidP="00CC34BA">
            <w:pPr>
              <w:pStyle w:val="vnintext"/>
              <w:snapToGrid w:val="0"/>
              <w:ind w:firstLine="0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371D016" w14:textId="77777777" w:rsidR="006F7F96" w:rsidRPr="00A80770" w:rsidRDefault="006F7F96" w:rsidP="00CC34BA">
            <w:pPr>
              <w:pStyle w:val="vnintext"/>
              <w:snapToGrid w:val="0"/>
              <w:ind w:firstLine="0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1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8BB9A" w14:textId="77777777" w:rsidR="006F7F96" w:rsidRPr="00A80770" w:rsidRDefault="006F7F96" w:rsidP="00CC34BA">
            <w:pPr>
              <w:pStyle w:val="vnintext"/>
              <w:snapToGrid w:val="0"/>
              <w:ind w:firstLine="0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6F7F96" w:rsidRPr="00A80770" w14:paraId="18C9B0E0" w14:textId="77777777" w:rsidTr="00CC34BA">
        <w:tc>
          <w:tcPr>
            <w:tcW w:w="12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B426BB1" w14:textId="77777777" w:rsidR="006F7F96" w:rsidRPr="00A80770" w:rsidRDefault="006F7F96" w:rsidP="00CC34BA">
            <w:pPr>
              <w:pStyle w:val="vnintext"/>
              <w:snapToGrid w:val="0"/>
              <w:ind w:firstLine="0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2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E2A5085" w14:textId="77777777" w:rsidR="006F7F96" w:rsidRPr="00A80770" w:rsidRDefault="006F7F96" w:rsidP="00CC34BA">
            <w:pPr>
              <w:pStyle w:val="vnintext"/>
              <w:snapToGrid w:val="0"/>
              <w:ind w:firstLine="0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85FFBD2" w14:textId="77777777" w:rsidR="006F7F96" w:rsidRPr="00A80770" w:rsidRDefault="006F7F96" w:rsidP="00CC34BA">
            <w:pPr>
              <w:pStyle w:val="vnintext"/>
              <w:snapToGrid w:val="0"/>
              <w:ind w:firstLine="0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1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54C8AB8" w14:textId="77777777" w:rsidR="006F7F96" w:rsidRPr="00A80770" w:rsidRDefault="006F7F96" w:rsidP="00CC34BA">
            <w:pPr>
              <w:pStyle w:val="vnintext"/>
              <w:snapToGrid w:val="0"/>
              <w:ind w:firstLine="0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55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472901C" w14:textId="77777777" w:rsidR="006F7F96" w:rsidRPr="00A80770" w:rsidRDefault="006F7F96" w:rsidP="00CC34BA">
            <w:pPr>
              <w:pStyle w:val="vnintext"/>
              <w:snapToGrid w:val="0"/>
              <w:ind w:firstLine="0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A0F3ECA" w14:textId="77777777" w:rsidR="006F7F96" w:rsidRPr="00A80770" w:rsidRDefault="006F7F96" w:rsidP="00CC34BA">
            <w:pPr>
              <w:pStyle w:val="vnintext"/>
              <w:snapToGrid w:val="0"/>
              <w:ind w:firstLine="0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1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8A334" w14:textId="77777777" w:rsidR="006F7F96" w:rsidRPr="00A80770" w:rsidRDefault="006F7F96" w:rsidP="00CC34BA">
            <w:pPr>
              <w:pStyle w:val="vnintext"/>
              <w:snapToGrid w:val="0"/>
              <w:ind w:firstLine="0"/>
              <w:rPr>
                <w:rFonts w:ascii="Arial" w:hAnsi="Arial" w:cs="Arial"/>
                <w:color w:val="000000"/>
                <w:sz w:val="20"/>
              </w:rPr>
            </w:pPr>
          </w:p>
        </w:tc>
      </w:tr>
    </w:tbl>
    <w:p w14:paraId="0C933095" w14:textId="77777777" w:rsidR="006F7F96" w:rsidRPr="00A80770" w:rsidRDefault="006F7F96" w:rsidP="006F7F96">
      <w:pPr>
        <w:rPr>
          <w:rFonts w:ascii="Arial" w:hAnsi="Arial" w:cs="Arial"/>
          <w:vanish/>
          <w:sz w:val="20"/>
          <w:szCs w:val="20"/>
        </w:rPr>
      </w:pPr>
    </w:p>
    <w:tbl>
      <w:tblPr>
        <w:tblW w:w="842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ayout w:type="fixed"/>
        <w:tblLook w:val="01E0" w:firstRow="1" w:lastRow="1" w:firstColumn="1" w:lastColumn="1" w:noHBand="0" w:noVBand="0"/>
      </w:tblPr>
      <w:tblGrid>
        <w:gridCol w:w="6095"/>
        <w:gridCol w:w="2334"/>
      </w:tblGrid>
      <w:tr w:rsidR="006F7F96" w:rsidRPr="00A80770" w14:paraId="2207B84D" w14:textId="77777777" w:rsidTr="00CC34BA">
        <w:trPr>
          <w:trHeight w:val="121"/>
        </w:trPr>
        <w:tc>
          <w:tcPr>
            <w:tcW w:w="6095" w:type="dxa"/>
            <w:shd w:val="clear" w:color="auto" w:fill="F3F3F3"/>
            <w:vAlign w:val="center"/>
          </w:tcPr>
          <w:p w14:paraId="05BB883E" w14:textId="77777777" w:rsidR="006F7F96" w:rsidRPr="00A80770" w:rsidRDefault="006F7F96" w:rsidP="00CC34BA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A80770">
              <w:rPr>
                <w:rFonts w:ascii="Arial" w:hAnsi="Arial" w:cs="Arial"/>
                <w:i/>
                <w:sz w:val="20"/>
                <w:szCs w:val="20"/>
              </w:rPr>
              <w:t>celková výměra požadovaných pozemků</w:t>
            </w:r>
          </w:p>
        </w:tc>
        <w:tc>
          <w:tcPr>
            <w:tcW w:w="2334" w:type="dxa"/>
            <w:shd w:val="clear" w:color="auto" w:fill="F3F3F3"/>
          </w:tcPr>
          <w:p w14:paraId="06666A46" w14:textId="77777777" w:rsidR="006F7F96" w:rsidRPr="00A80770" w:rsidRDefault="006F7F96" w:rsidP="00CC34BA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14:paraId="1D3636A5" w14:textId="77777777" w:rsidR="006F7F96" w:rsidRPr="00A80770" w:rsidRDefault="006F7F96" w:rsidP="006F7F96">
      <w:pPr>
        <w:pStyle w:val="adresa"/>
        <w:tabs>
          <w:tab w:val="left" w:pos="708"/>
        </w:tabs>
        <w:rPr>
          <w:rFonts w:ascii="Arial" w:hAnsi="Arial" w:cs="Arial"/>
          <w:color w:val="000000"/>
          <w:sz w:val="20"/>
          <w:szCs w:val="20"/>
        </w:rPr>
      </w:pPr>
      <w:r w:rsidRPr="00A80770">
        <w:rPr>
          <w:rFonts w:ascii="Arial" w:hAnsi="Arial" w:cs="Arial"/>
          <w:color w:val="000000"/>
          <w:sz w:val="20"/>
          <w:szCs w:val="20"/>
        </w:rPr>
        <w:t>zapsaný (zapsané) na výše uvedeném (uvedených) LV u Katastrálním úřadem pro ……………, Katastrální pracoviště v ................</w:t>
      </w:r>
    </w:p>
    <w:p w14:paraId="43DB1528" w14:textId="77777777" w:rsidR="006F7F96" w:rsidRPr="00A80770" w:rsidRDefault="006F7F96" w:rsidP="006F7F96">
      <w:pPr>
        <w:jc w:val="both"/>
        <w:rPr>
          <w:rFonts w:ascii="Arial" w:hAnsi="Arial" w:cs="Arial"/>
          <w:i/>
          <w:sz w:val="20"/>
          <w:szCs w:val="20"/>
        </w:rPr>
      </w:pPr>
      <w:r w:rsidRPr="00A80770">
        <w:rPr>
          <w:rFonts w:ascii="Arial" w:hAnsi="Arial" w:cs="Arial"/>
          <w:i/>
          <w:sz w:val="20"/>
          <w:szCs w:val="20"/>
        </w:rPr>
        <w:t>alternativa</w:t>
      </w:r>
    </w:p>
    <w:p w14:paraId="46C788BB" w14:textId="77777777" w:rsidR="006F7F96" w:rsidRPr="00A80770" w:rsidRDefault="006F7F96" w:rsidP="006F7F96">
      <w:pPr>
        <w:pStyle w:val="adresa"/>
        <w:tabs>
          <w:tab w:val="left" w:pos="708"/>
        </w:tabs>
        <w:rPr>
          <w:rFonts w:ascii="Arial" w:hAnsi="Arial" w:cs="Arial"/>
          <w:color w:val="000000"/>
          <w:sz w:val="20"/>
          <w:szCs w:val="20"/>
        </w:rPr>
      </w:pPr>
      <w:r w:rsidRPr="00A80770">
        <w:rPr>
          <w:rFonts w:ascii="Arial" w:hAnsi="Arial" w:cs="Arial"/>
          <w:color w:val="000000"/>
          <w:sz w:val="20"/>
          <w:szCs w:val="20"/>
        </w:rPr>
        <w:t xml:space="preserve">který vznikl z pozemku </w:t>
      </w:r>
      <w:proofErr w:type="spellStart"/>
      <w:r w:rsidRPr="00A80770">
        <w:rPr>
          <w:rFonts w:ascii="Arial" w:hAnsi="Arial" w:cs="Arial"/>
          <w:color w:val="000000"/>
          <w:sz w:val="20"/>
          <w:szCs w:val="20"/>
        </w:rPr>
        <w:t>parc</w:t>
      </w:r>
      <w:proofErr w:type="spellEnd"/>
      <w:r w:rsidRPr="00A80770">
        <w:rPr>
          <w:rFonts w:ascii="Arial" w:hAnsi="Arial" w:cs="Arial"/>
          <w:color w:val="000000"/>
          <w:sz w:val="20"/>
          <w:szCs w:val="20"/>
        </w:rPr>
        <w:t xml:space="preserve">. č. ………, </w:t>
      </w:r>
      <w:r w:rsidRPr="00A80770">
        <w:rPr>
          <w:rFonts w:ascii="Arial" w:hAnsi="Arial" w:cs="Arial"/>
          <w:i/>
          <w:color w:val="000000"/>
          <w:sz w:val="20"/>
          <w:szCs w:val="20"/>
        </w:rPr>
        <w:t xml:space="preserve">(druh evidence, pokud se jedná o pozemek ve zjednodušené evidenci), </w:t>
      </w:r>
      <w:r w:rsidRPr="00A80770">
        <w:rPr>
          <w:rFonts w:ascii="Arial" w:hAnsi="Arial" w:cs="Arial"/>
          <w:color w:val="000000"/>
          <w:sz w:val="20"/>
          <w:szCs w:val="20"/>
        </w:rPr>
        <w:t>na základě geometrického plánu č. ………</w:t>
      </w:r>
      <w:proofErr w:type="gramStart"/>
      <w:r w:rsidRPr="00A80770">
        <w:rPr>
          <w:rFonts w:ascii="Arial" w:hAnsi="Arial" w:cs="Arial"/>
          <w:color w:val="000000"/>
          <w:sz w:val="20"/>
          <w:szCs w:val="20"/>
        </w:rPr>
        <w:t>…….</w:t>
      </w:r>
      <w:proofErr w:type="gramEnd"/>
      <w:r w:rsidRPr="00A80770">
        <w:rPr>
          <w:rFonts w:ascii="Arial" w:hAnsi="Arial" w:cs="Arial"/>
          <w:color w:val="000000"/>
          <w:sz w:val="20"/>
          <w:szCs w:val="20"/>
        </w:rPr>
        <w:t xml:space="preserve">., potvrzeného Katastrálním úřadem pro ……………, Katastrální pracoviště v ................, dne ……………. . </w:t>
      </w:r>
    </w:p>
    <w:p w14:paraId="6FD548AB" w14:textId="77777777" w:rsidR="006F7F96" w:rsidRPr="00A80770" w:rsidRDefault="006F7F96" w:rsidP="006F7F96">
      <w:pPr>
        <w:tabs>
          <w:tab w:val="left" w:pos="360"/>
        </w:tabs>
        <w:rPr>
          <w:rFonts w:ascii="Arial" w:hAnsi="Arial" w:cs="Arial"/>
          <w:i/>
          <w:iCs/>
          <w:sz w:val="20"/>
          <w:szCs w:val="20"/>
        </w:rPr>
      </w:pPr>
    </w:p>
    <w:p w14:paraId="6451C70C" w14:textId="77777777" w:rsidR="006F7F96" w:rsidRPr="00A80770" w:rsidRDefault="006F7F96" w:rsidP="006F7F96">
      <w:pPr>
        <w:tabs>
          <w:tab w:val="left" w:pos="360"/>
        </w:tabs>
        <w:rPr>
          <w:rFonts w:ascii="Arial" w:hAnsi="Arial" w:cs="Arial"/>
          <w:i/>
          <w:iCs/>
          <w:sz w:val="20"/>
          <w:szCs w:val="20"/>
        </w:rPr>
      </w:pPr>
      <w:r w:rsidRPr="00A80770">
        <w:rPr>
          <w:rFonts w:ascii="Arial" w:hAnsi="Arial" w:cs="Arial"/>
          <w:i/>
          <w:iCs/>
          <w:sz w:val="20"/>
          <w:szCs w:val="20"/>
        </w:rPr>
        <w:t xml:space="preserve">alternativa </w:t>
      </w:r>
    </w:p>
    <w:p w14:paraId="304E0C2D" w14:textId="77777777" w:rsidR="006F7F96" w:rsidRPr="00A80770" w:rsidRDefault="006F7F96" w:rsidP="006F7F96">
      <w:pPr>
        <w:jc w:val="both"/>
        <w:rPr>
          <w:rFonts w:ascii="Arial" w:hAnsi="Arial" w:cs="Arial"/>
          <w:sz w:val="20"/>
          <w:szCs w:val="20"/>
        </w:rPr>
      </w:pPr>
      <w:r w:rsidRPr="00A80770">
        <w:rPr>
          <w:rFonts w:ascii="Arial" w:hAnsi="Arial" w:cs="Arial"/>
          <w:sz w:val="20"/>
          <w:szCs w:val="20"/>
        </w:rPr>
        <w:t>Budova/stavba:</w:t>
      </w:r>
    </w:p>
    <w:tbl>
      <w:tblPr>
        <w:tblW w:w="0" w:type="auto"/>
        <w:tblInd w:w="1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44"/>
        <w:gridCol w:w="1800"/>
        <w:gridCol w:w="2519"/>
        <w:gridCol w:w="1800"/>
        <w:gridCol w:w="1261"/>
      </w:tblGrid>
      <w:tr w:rsidR="006F7F96" w:rsidRPr="00A80770" w14:paraId="3206AC1F" w14:textId="77777777" w:rsidTr="00CC34BA"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35D4A4" w14:textId="77777777" w:rsidR="006F7F96" w:rsidRPr="00A80770" w:rsidRDefault="006F7F96" w:rsidP="00CC34BA">
            <w:pPr>
              <w:pStyle w:val="vnintext"/>
              <w:snapToGrid w:val="0"/>
              <w:ind w:firstLine="0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  <w:r w:rsidRPr="00A80770">
              <w:rPr>
                <w:rFonts w:ascii="Arial" w:hAnsi="Arial" w:cs="Arial"/>
                <w:iCs/>
                <w:color w:val="000000"/>
                <w:sz w:val="20"/>
              </w:rPr>
              <w:t>Obec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2B7D8E" w14:textId="77777777" w:rsidR="006F7F96" w:rsidRPr="00A80770" w:rsidRDefault="006F7F96" w:rsidP="00CC34BA">
            <w:pPr>
              <w:pStyle w:val="vnintext"/>
              <w:snapToGrid w:val="0"/>
              <w:ind w:firstLine="0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  <w:r w:rsidRPr="00A80770">
              <w:rPr>
                <w:rFonts w:ascii="Arial" w:hAnsi="Arial" w:cs="Arial"/>
                <w:iCs/>
                <w:color w:val="000000"/>
                <w:sz w:val="20"/>
              </w:rPr>
              <w:t>katastrální území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7C9299" w14:textId="77777777" w:rsidR="006F7F96" w:rsidRPr="00A80770" w:rsidRDefault="006F7F96" w:rsidP="00CC34BA">
            <w:pPr>
              <w:pStyle w:val="vnintext"/>
              <w:snapToGrid w:val="0"/>
              <w:ind w:firstLine="0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  <w:r w:rsidRPr="00A80770">
              <w:rPr>
                <w:rFonts w:ascii="Arial" w:hAnsi="Arial" w:cs="Arial"/>
                <w:iCs/>
                <w:color w:val="000000"/>
                <w:sz w:val="20"/>
              </w:rPr>
              <w:t>druh budovy a stavby</w:t>
            </w:r>
          </w:p>
          <w:p w14:paraId="46109B2C" w14:textId="77777777" w:rsidR="006F7F96" w:rsidRPr="00A80770" w:rsidRDefault="006F7F96" w:rsidP="00CC34BA">
            <w:pPr>
              <w:pStyle w:val="vnintext"/>
              <w:ind w:firstLine="0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  <w:r w:rsidRPr="00A80770">
              <w:rPr>
                <w:rFonts w:ascii="Arial" w:hAnsi="Arial" w:cs="Arial"/>
                <w:iCs/>
                <w:color w:val="000000"/>
                <w:sz w:val="20"/>
              </w:rPr>
              <w:t>(číslo popisné/evidenční)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1DCB8B" w14:textId="77777777" w:rsidR="006F7F96" w:rsidRPr="00A80770" w:rsidRDefault="006F7F96" w:rsidP="00CC34BA">
            <w:pPr>
              <w:pStyle w:val="vnintext"/>
              <w:snapToGrid w:val="0"/>
              <w:ind w:firstLine="0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  <w:r w:rsidRPr="00A80770">
              <w:rPr>
                <w:rFonts w:ascii="Arial" w:hAnsi="Arial" w:cs="Arial"/>
                <w:iCs/>
                <w:color w:val="000000"/>
                <w:sz w:val="20"/>
              </w:rPr>
              <w:t>na parcele číslo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6494C" w14:textId="77777777" w:rsidR="006F7F96" w:rsidRPr="00A80770" w:rsidRDefault="006F7F96" w:rsidP="00CC34BA">
            <w:pPr>
              <w:pStyle w:val="vnintext"/>
              <w:snapToGrid w:val="0"/>
              <w:ind w:firstLine="0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  <w:r w:rsidRPr="00A80770">
              <w:rPr>
                <w:rFonts w:ascii="Arial" w:hAnsi="Arial" w:cs="Arial"/>
                <w:iCs/>
                <w:color w:val="000000"/>
                <w:sz w:val="20"/>
              </w:rPr>
              <w:t>LV</w:t>
            </w:r>
          </w:p>
        </w:tc>
      </w:tr>
      <w:tr w:rsidR="006F7F96" w:rsidRPr="00A80770" w14:paraId="7010C772" w14:textId="77777777" w:rsidTr="00CC34BA">
        <w:tc>
          <w:tcPr>
            <w:tcW w:w="1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505EDFD" w14:textId="77777777" w:rsidR="006F7F96" w:rsidRPr="00A80770" w:rsidRDefault="006F7F96" w:rsidP="00CC34BA">
            <w:pPr>
              <w:pStyle w:val="vnintext"/>
              <w:snapToGrid w:val="0"/>
              <w:ind w:firstLine="0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F87DCC1" w14:textId="77777777" w:rsidR="006F7F96" w:rsidRPr="00A80770" w:rsidRDefault="006F7F96" w:rsidP="00CC34BA">
            <w:pPr>
              <w:pStyle w:val="vnintext"/>
              <w:snapToGrid w:val="0"/>
              <w:ind w:firstLine="0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25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A2C836B" w14:textId="77777777" w:rsidR="006F7F96" w:rsidRPr="00A80770" w:rsidRDefault="006F7F96" w:rsidP="00CC34BA">
            <w:pPr>
              <w:pStyle w:val="vnintext"/>
              <w:snapToGrid w:val="0"/>
              <w:ind w:firstLine="0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8BA9FA0" w14:textId="77777777" w:rsidR="006F7F96" w:rsidRPr="00A80770" w:rsidRDefault="006F7F96" w:rsidP="00CC34BA">
            <w:pPr>
              <w:pStyle w:val="vnintext"/>
              <w:snapToGrid w:val="0"/>
              <w:ind w:firstLine="0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A8B5A" w14:textId="77777777" w:rsidR="006F7F96" w:rsidRPr="00A80770" w:rsidRDefault="006F7F96" w:rsidP="00CC34BA">
            <w:pPr>
              <w:pStyle w:val="vnintext"/>
              <w:snapToGrid w:val="0"/>
              <w:ind w:firstLine="0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6F7F96" w:rsidRPr="00A80770" w14:paraId="1128C454" w14:textId="77777777" w:rsidTr="00CC34BA">
        <w:tc>
          <w:tcPr>
            <w:tcW w:w="1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EC052C1" w14:textId="77777777" w:rsidR="006F7F96" w:rsidRPr="00A80770" w:rsidRDefault="006F7F96" w:rsidP="00CC34BA">
            <w:pPr>
              <w:pStyle w:val="vnintext"/>
              <w:snapToGrid w:val="0"/>
              <w:ind w:firstLine="0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3339725" w14:textId="77777777" w:rsidR="006F7F96" w:rsidRPr="00A80770" w:rsidRDefault="006F7F96" w:rsidP="00CC34BA">
            <w:pPr>
              <w:pStyle w:val="vnintext"/>
              <w:snapToGrid w:val="0"/>
              <w:ind w:firstLine="0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25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D3A48E6" w14:textId="77777777" w:rsidR="006F7F96" w:rsidRPr="00A80770" w:rsidRDefault="006F7F96" w:rsidP="00CC34BA">
            <w:pPr>
              <w:pStyle w:val="vnintext"/>
              <w:snapToGrid w:val="0"/>
              <w:ind w:firstLine="0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00B6CF5" w14:textId="77777777" w:rsidR="006F7F96" w:rsidRPr="00A80770" w:rsidRDefault="006F7F96" w:rsidP="00CC34BA">
            <w:pPr>
              <w:pStyle w:val="vnintext"/>
              <w:snapToGrid w:val="0"/>
              <w:ind w:firstLine="0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FBED5" w14:textId="77777777" w:rsidR="006F7F96" w:rsidRPr="00A80770" w:rsidRDefault="006F7F96" w:rsidP="00CC34BA">
            <w:pPr>
              <w:pStyle w:val="vnintext"/>
              <w:snapToGrid w:val="0"/>
              <w:ind w:firstLine="0"/>
              <w:rPr>
                <w:rFonts w:ascii="Arial" w:hAnsi="Arial" w:cs="Arial"/>
                <w:color w:val="000000"/>
                <w:sz w:val="20"/>
              </w:rPr>
            </w:pPr>
          </w:p>
        </w:tc>
      </w:tr>
    </w:tbl>
    <w:p w14:paraId="640080E9" w14:textId="77777777" w:rsidR="006F7F96" w:rsidRPr="00A80770" w:rsidRDefault="006F7F96" w:rsidP="006F7F96">
      <w:pPr>
        <w:pStyle w:val="adresa"/>
        <w:tabs>
          <w:tab w:val="left" w:pos="708"/>
        </w:tabs>
        <w:rPr>
          <w:rFonts w:ascii="Arial" w:hAnsi="Arial" w:cs="Arial"/>
          <w:bCs/>
          <w:color w:val="000000"/>
          <w:sz w:val="20"/>
          <w:szCs w:val="20"/>
        </w:rPr>
      </w:pPr>
      <w:r w:rsidRPr="00A80770">
        <w:rPr>
          <w:rFonts w:ascii="Arial" w:hAnsi="Arial" w:cs="Arial"/>
          <w:color w:val="000000"/>
          <w:sz w:val="20"/>
          <w:szCs w:val="20"/>
        </w:rPr>
        <w:t xml:space="preserve">zapsaná (zapsané) na výše uvedeném (uvedených) LV u </w:t>
      </w:r>
      <w:r w:rsidRPr="00A80770">
        <w:rPr>
          <w:rFonts w:ascii="Arial" w:hAnsi="Arial" w:cs="Arial"/>
          <w:bCs/>
          <w:color w:val="000000"/>
          <w:sz w:val="20"/>
          <w:szCs w:val="20"/>
        </w:rPr>
        <w:t>Katastrálního úřadu pro ……………, Katastrální pracoviště v ................</w:t>
      </w:r>
    </w:p>
    <w:p w14:paraId="025E65E8" w14:textId="77777777" w:rsidR="006F7F96" w:rsidRPr="00A80770" w:rsidRDefault="006F7F96" w:rsidP="006F7F96">
      <w:pPr>
        <w:tabs>
          <w:tab w:val="left" w:pos="360"/>
        </w:tabs>
        <w:rPr>
          <w:rFonts w:ascii="Arial" w:hAnsi="Arial" w:cs="Arial"/>
          <w:i/>
          <w:iCs/>
          <w:sz w:val="20"/>
          <w:szCs w:val="20"/>
          <w:u w:val="single"/>
        </w:rPr>
      </w:pPr>
    </w:p>
    <w:p w14:paraId="7A782109" w14:textId="77777777" w:rsidR="006F7F96" w:rsidRPr="00A80770" w:rsidRDefault="006F7F96" w:rsidP="006F7F96">
      <w:pPr>
        <w:tabs>
          <w:tab w:val="left" w:pos="360"/>
        </w:tabs>
        <w:rPr>
          <w:rFonts w:ascii="Arial" w:hAnsi="Arial" w:cs="Arial"/>
          <w:i/>
          <w:iCs/>
          <w:sz w:val="20"/>
          <w:szCs w:val="20"/>
        </w:rPr>
      </w:pPr>
      <w:r w:rsidRPr="00A80770">
        <w:rPr>
          <w:rFonts w:ascii="Arial" w:hAnsi="Arial" w:cs="Arial"/>
          <w:i/>
          <w:iCs/>
          <w:sz w:val="20"/>
          <w:szCs w:val="20"/>
        </w:rPr>
        <w:t xml:space="preserve">alternativa </w:t>
      </w:r>
    </w:p>
    <w:p w14:paraId="6D985978" w14:textId="77777777" w:rsidR="006F7F96" w:rsidRPr="00A80770" w:rsidRDefault="006F7F96" w:rsidP="006F7F96">
      <w:pPr>
        <w:jc w:val="both"/>
        <w:rPr>
          <w:rFonts w:ascii="Arial" w:hAnsi="Arial" w:cs="Arial"/>
          <w:sz w:val="20"/>
          <w:szCs w:val="20"/>
        </w:rPr>
      </w:pPr>
      <w:r w:rsidRPr="00A80770">
        <w:rPr>
          <w:rFonts w:ascii="Arial" w:hAnsi="Arial" w:cs="Arial"/>
          <w:sz w:val="20"/>
          <w:szCs w:val="20"/>
        </w:rPr>
        <w:t>Nemovitý majetek, který nepodléhá zápisu do katastru nemovitostí: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1701"/>
        <w:gridCol w:w="2835"/>
        <w:gridCol w:w="1559"/>
      </w:tblGrid>
      <w:tr w:rsidR="006F7F96" w:rsidRPr="00A80770" w14:paraId="784BE9C3" w14:textId="77777777" w:rsidTr="00CC34BA">
        <w:trPr>
          <w:cantSplit/>
        </w:trPr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AD4376" w14:textId="77777777" w:rsidR="006F7F96" w:rsidRPr="00A80770" w:rsidRDefault="006F7F96" w:rsidP="00CC34B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80770">
              <w:rPr>
                <w:rFonts w:ascii="Arial" w:hAnsi="Arial" w:cs="Arial"/>
                <w:sz w:val="20"/>
                <w:szCs w:val="20"/>
              </w:rPr>
              <w:t>Obec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01CADF" w14:textId="77777777" w:rsidR="006F7F96" w:rsidRPr="00A80770" w:rsidRDefault="006F7F96" w:rsidP="00CC34B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80770">
              <w:rPr>
                <w:rFonts w:ascii="Arial" w:hAnsi="Arial" w:cs="Arial"/>
                <w:sz w:val="20"/>
                <w:szCs w:val="20"/>
              </w:rPr>
              <w:t>katastrální území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D0D861" w14:textId="77777777" w:rsidR="006F7F96" w:rsidRPr="00A80770" w:rsidRDefault="006F7F96" w:rsidP="00CC34B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80770">
              <w:rPr>
                <w:rFonts w:ascii="Arial" w:hAnsi="Arial" w:cs="Arial"/>
                <w:sz w:val="20"/>
                <w:szCs w:val="20"/>
              </w:rPr>
              <w:t>specifikace majetku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09D562" w14:textId="77777777" w:rsidR="006F7F96" w:rsidRPr="00A80770" w:rsidRDefault="006F7F96" w:rsidP="00CC34B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80770">
              <w:rPr>
                <w:rFonts w:ascii="Arial" w:hAnsi="Arial" w:cs="Arial"/>
                <w:sz w:val="20"/>
                <w:szCs w:val="20"/>
              </w:rPr>
              <w:t xml:space="preserve">na </w:t>
            </w:r>
            <w:proofErr w:type="spellStart"/>
            <w:r w:rsidRPr="00A80770">
              <w:rPr>
                <w:rFonts w:ascii="Arial" w:hAnsi="Arial" w:cs="Arial"/>
                <w:sz w:val="20"/>
                <w:szCs w:val="20"/>
              </w:rPr>
              <w:t>parc</w:t>
            </w:r>
            <w:proofErr w:type="spellEnd"/>
            <w:r w:rsidRPr="00A80770">
              <w:rPr>
                <w:rFonts w:ascii="Arial" w:hAnsi="Arial" w:cs="Arial"/>
                <w:sz w:val="20"/>
                <w:szCs w:val="20"/>
              </w:rPr>
              <w:t>. číslo</w:t>
            </w:r>
          </w:p>
        </w:tc>
      </w:tr>
      <w:tr w:rsidR="006F7F96" w:rsidRPr="00A80770" w14:paraId="7D50F1A9" w14:textId="77777777" w:rsidTr="00CC34BA">
        <w:trPr>
          <w:cantSplit/>
        </w:trPr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53E3E4" w14:textId="77777777" w:rsidR="006F7F96" w:rsidRPr="00A80770" w:rsidRDefault="006F7F96" w:rsidP="00CC34B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5A53A9" w14:textId="77777777" w:rsidR="006F7F96" w:rsidRPr="00A80770" w:rsidRDefault="006F7F96" w:rsidP="00CC34B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4825DA" w14:textId="77777777" w:rsidR="006F7F96" w:rsidRPr="00A80770" w:rsidRDefault="006F7F96" w:rsidP="00CC34B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E10386" w14:textId="77777777" w:rsidR="006F7F96" w:rsidRPr="00A80770" w:rsidRDefault="006F7F96" w:rsidP="00CC34B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553D343" w14:textId="77777777" w:rsidR="006F7F96" w:rsidRPr="00A80770" w:rsidRDefault="006F7F96" w:rsidP="006F7F96">
      <w:pPr>
        <w:jc w:val="both"/>
        <w:rPr>
          <w:rFonts w:ascii="Arial" w:hAnsi="Arial" w:cs="Arial"/>
          <w:sz w:val="20"/>
          <w:szCs w:val="20"/>
        </w:rPr>
      </w:pPr>
    </w:p>
    <w:p w14:paraId="1BDC765A" w14:textId="77777777" w:rsidR="006F7F96" w:rsidRPr="00A80770" w:rsidRDefault="006F7F96" w:rsidP="006F7F96">
      <w:pPr>
        <w:rPr>
          <w:rFonts w:ascii="Arial" w:hAnsi="Arial" w:cs="Arial"/>
          <w:b/>
          <w:sz w:val="20"/>
          <w:szCs w:val="20"/>
        </w:rPr>
      </w:pPr>
    </w:p>
    <w:p w14:paraId="73B51955" w14:textId="77777777" w:rsidR="006F7F96" w:rsidRPr="00A80770" w:rsidRDefault="006F7F96" w:rsidP="006F7F96">
      <w:pPr>
        <w:rPr>
          <w:rFonts w:ascii="Arial" w:hAnsi="Arial" w:cs="Arial"/>
          <w:b/>
          <w:sz w:val="20"/>
          <w:szCs w:val="20"/>
        </w:rPr>
      </w:pPr>
      <w:r w:rsidRPr="00A80770">
        <w:rPr>
          <w:rFonts w:ascii="Arial" w:hAnsi="Arial" w:cs="Arial"/>
          <w:b/>
          <w:sz w:val="20"/>
          <w:szCs w:val="20"/>
        </w:rPr>
        <w:t>III. Prohlášení navrhovatele:</w:t>
      </w:r>
    </w:p>
    <w:p w14:paraId="0599CC64" w14:textId="77777777" w:rsidR="006F7F96" w:rsidRPr="00A80770" w:rsidRDefault="006F7F96" w:rsidP="006F7F96">
      <w:pPr>
        <w:rPr>
          <w:rFonts w:ascii="Arial" w:hAnsi="Arial" w:cs="Arial"/>
          <w:sz w:val="20"/>
          <w:szCs w:val="20"/>
        </w:rPr>
      </w:pPr>
      <w:r w:rsidRPr="00A80770">
        <w:rPr>
          <w:rFonts w:ascii="Arial" w:hAnsi="Arial" w:cs="Arial"/>
          <w:sz w:val="20"/>
          <w:szCs w:val="20"/>
        </w:rPr>
        <w:t>Navrhovatel prohlašuje, že výše uvedený majetek potřebuje pro zabezpečení výkonu své působnosti/činnosti nebo vyžaduje-li to veřejný zájem.</w:t>
      </w:r>
    </w:p>
    <w:p w14:paraId="7842CB34" w14:textId="77777777" w:rsidR="006F7F96" w:rsidRPr="00A80770" w:rsidRDefault="006F7F96" w:rsidP="006F7F96">
      <w:pPr>
        <w:rPr>
          <w:rFonts w:ascii="Arial" w:hAnsi="Arial" w:cs="Arial"/>
          <w:sz w:val="20"/>
          <w:szCs w:val="20"/>
        </w:rPr>
      </w:pPr>
      <w:r w:rsidRPr="00A80770">
        <w:rPr>
          <w:rFonts w:ascii="Arial" w:hAnsi="Arial" w:cs="Arial"/>
          <w:sz w:val="20"/>
          <w:szCs w:val="20"/>
        </w:rPr>
        <w:t>Majetek bude využit následovně: …………</w:t>
      </w:r>
      <w:proofErr w:type="gramStart"/>
      <w:r w:rsidRPr="00A80770">
        <w:rPr>
          <w:rFonts w:ascii="Arial" w:hAnsi="Arial" w:cs="Arial"/>
          <w:sz w:val="20"/>
          <w:szCs w:val="20"/>
        </w:rPr>
        <w:t>…….</w:t>
      </w:r>
      <w:proofErr w:type="gramEnd"/>
      <w:r w:rsidRPr="00A80770">
        <w:rPr>
          <w:rFonts w:ascii="Arial" w:hAnsi="Arial" w:cs="Arial"/>
          <w:sz w:val="20"/>
          <w:szCs w:val="20"/>
        </w:rPr>
        <w:t>.</w:t>
      </w:r>
      <w:r w:rsidRPr="00A80770">
        <w:rPr>
          <w:rFonts w:ascii="Arial" w:hAnsi="Arial" w:cs="Arial"/>
          <w:i/>
          <w:sz w:val="20"/>
          <w:szCs w:val="20"/>
        </w:rPr>
        <w:t>zde uvést řádné odůvodnění</w:t>
      </w:r>
      <w:r w:rsidRPr="00A80770">
        <w:rPr>
          <w:rFonts w:ascii="Arial" w:hAnsi="Arial" w:cs="Arial"/>
          <w:sz w:val="20"/>
          <w:szCs w:val="20"/>
        </w:rPr>
        <w:t>…………….</w:t>
      </w:r>
    </w:p>
    <w:p w14:paraId="357A708B" w14:textId="77777777" w:rsidR="006F7F96" w:rsidRPr="00A80770" w:rsidRDefault="006F7F96" w:rsidP="006F7F96">
      <w:pPr>
        <w:pStyle w:val="bodytext3"/>
        <w:rPr>
          <w:rFonts w:ascii="Arial" w:hAnsi="Arial" w:cs="Arial"/>
          <w:sz w:val="20"/>
          <w:szCs w:val="20"/>
        </w:rPr>
      </w:pPr>
      <w:r w:rsidRPr="00A80770">
        <w:rPr>
          <w:rFonts w:ascii="Arial" w:hAnsi="Arial" w:cs="Arial"/>
          <w:b/>
          <w:bCs/>
          <w:color w:val="000000"/>
          <w:sz w:val="20"/>
          <w:szCs w:val="20"/>
        </w:rPr>
        <w:t> </w:t>
      </w:r>
    </w:p>
    <w:p w14:paraId="353C58A4" w14:textId="77777777" w:rsidR="006F7F96" w:rsidRPr="00A80770" w:rsidRDefault="006F7F96" w:rsidP="006F7F96">
      <w:pPr>
        <w:pStyle w:val="bodytext3"/>
        <w:rPr>
          <w:rFonts w:ascii="Arial" w:hAnsi="Arial" w:cs="Arial"/>
          <w:sz w:val="20"/>
          <w:szCs w:val="20"/>
        </w:rPr>
      </w:pPr>
      <w:r w:rsidRPr="00A80770">
        <w:rPr>
          <w:rFonts w:ascii="Arial" w:hAnsi="Arial" w:cs="Arial"/>
          <w:color w:val="000000"/>
          <w:sz w:val="20"/>
          <w:szCs w:val="20"/>
        </w:rPr>
        <w:t>Součástí žádosti je …  příloh, … listů.</w:t>
      </w:r>
    </w:p>
    <w:p w14:paraId="672164BE" w14:textId="77777777" w:rsidR="006F7F96" w:rsidRPr="00A80770" w:rsidRDefault="006F7F96" w:rsidP="006F7F96">
      <w:pPr>
        <w:rPr>
          <w:rFonts w:ascii="Arial" w:hAnsi="Arial" w:cs="Arial"/>
          <w:sz w:val="20"/>
          <w:szCs w:val="20"/>
        </w:rPr>
      </w:pPr>
      <w:r w:rsidRPr="00A80770">
        <w:rPr>
          <w:rFonts w:ascii="Arial" w:hAnsi="Arial" w:cs="Arial"/>
          <w:sz w:val="20"/>
          <w:szCs w:val="20"/>
        </w:rPr>
        <w:t> </w:t>
      </w:r>
    </w:p>
    <w:p w14:paraId="0722ACB6" w14:textId="77777777" w:rsidR="006F7F96" w:rsidRPr="00A80770" w:rsidRDefault="006F7F96" w:rsidP="006F7F96">
      <w:pPr>
        <w:rPr>
          <w:rFonts w:ascii="Arial" w:hAnsi="Arial" w:cs="Arial"/>
          <w:sz w:val="20"/>
          <w:szCs w:val="20"/>
        </w:rPr>
      </w:pPr>
      <w:r w:rsidRPr="00A80770">
        <w:rPr>
          <w:rFonts w:ascii="Arial" w:hAnsi="Arial" w:cs="Arial"/>
          <w:sz w:val="20"/>
          <w:szCs w:val="20"/>
        </w:rPr>
        <w:t> </w:t>
      </w:r>
    </w:p>
    <w:p w14:paraId="584873DE" w14:textId="77777777" w:rsidR="006F7F96" w:rsidRPr="00A80770" w:rsidRDefault="006F7F96" w:rsidP="006F7F96">
      <w:pPr>
        <w:rPr>
          <w:rFonts w:ascii="Arial" w:hAnsi="Arial" w:cs="Arial"/>
          <w:sz w:val="20"/>
          <w:szCs w:val="20"/>
        </w:rPr>
      </w:pPr>
      <w:r w:rsidRPr="00A80770">
        <w:rPr>
          <w:rFonts w:ascii="Arial" w:hAnsi="Arial" w:cs="Arial"/>
          <w:sz w:val="20"/>
          <w:szCs w:val="20"/>
        </w:rPr>
        <w:t>Datum a místo   ...............................              </w:t>
      </w:r>
    </w:p>
    <w:p w14:paraId="6E91FCDD" w14:textId="77777777" w:rsidR="006F7F96" w:rsidRPr="00A80770" w:rsidRDefault="006F7F96" w:rsidP="006F7F96">
      <w:pPr>
        <w:rPr>
          <w:rFonts w:ascii="Arial" w:hAnsi="Arial" w:cs="Arial"/>
          <w:sz w:val="20"/>
          <w:szCs w:val="20"/>
        </w:rPr>
      </w:pPr>
    </w:p>
    <w:p w14:paraId="719E95BB" w14:textId="77777777" w:rsidR="006F7F96" w:rsidRPr="00A80770" w:rsidRDefault="006F7F96" w:rsidP="006F7F96">
      <w:pPr>
        <w:ind w:left="3252" w:firstLine="708"/>
        <w:rPr>
          <w:rFonts w:ascii="Arial" w:hAnsi="Arial" w:cs="Arial"/>
          <w:sz w:val="20"/>
          <w:szCs w:val="20"/>
        </w:rPr>
      </w:pPr>
      <w:r w:rsidRPr="00A80770">
        <w:rPr>
          <w:rFonts w:ascii="Arial" w:hAnsi="Arial" w:cs="Arial"/>
          <w:sz w:val="20"/>
          <w:szCs w:val="20"/>
        </w:rPr>
        <w:t>…….............................................................................</w:t>
      </w:r>
    </w:p>
    <w:p w14:paraId="6BE3130E" w14:textId="77777777" w:rsidR="006F7F96" w:rsidRPr="00A80770" w:rsidRDefault="006F7F96" w:rsidP="006F7F96">
      <w:pPr>
        <w:ind w:left="3960"/>
        <w:rPr>
          <w:rFonts w:ascii="Arial" w:hAnsi="Arial" w:cs="Arial"/>
          <w:sz w:val="20"/>
          <w:szCs w:val="20"/>
        </w:rPr>
      </w:pPr>
      <w:r w:rsidRPr="00A80770">
        <w:rPr>
          <w:rFonts w:ascii="Arial" w:hAnsi="Arial" w:cs="Arial"/>
          <w:sz w:val="20"/>
          <w:szCs w:val="20"/>
        </w:rPr>
        <w:t>název navrhovatele</w:t>
      </w:r>
    </w:p>
    <w:p w14:paraId="015EDE20" w14:textId="77777777" w:rsidR="006F7F96" w:rsidRPr="00A80770" w:rsidRDefault="006F7F96" w:rsidP="006F7F96">
      <w:pPr>
        <w:ind w:left="3960"/>
        <w:rPr>
          <w:rFonts w:ascii="Arial" w:hAnsi="Arial" w:cs="Arial"/>
          <w:sz w:val="20"/>
          <w:szCs w:val="20"/>
        </w:rPr>
      </w:pPr>
      <w:r w:rsidRPr="00A80770">
        <w:rPr>
          <w:rFonts w:ascii="Arial" w:hAnsi="Arial" w:cs="Arial"/>
          <w:sz w:val="20"/>
          <w:szCs w:val="20"/>
        </w:rPr>
        <w:t>jméno, příjmení, titul, podpis, razítko</w:t>
      </w:r>
    </w:p>
    <w:p w14:paraId="2F7C239A" w14:textId="77777777" w:rsidR="006F7F96" w:rsidRPr="00A80770" w:rsidRDefault="006F7F96" w:rsidP="006F7F96">
      <w:pPr>
        <w:pStyle w:val="bodytext3"/>
        <w:ind w:left="3960"/>
        <w:rPr>
          <w:rFonts w:ascii="Arial" w:hAnsi="Arial" w:cs="Arial"/>
          <w:color w:val="000000"/>
          <w:sz w:val="20"/>
          <w:szCs w:val="20"/>
        </w:rPr>
      </w:pPr>
    </w:p>
    <w:p w14:paraId="486EAAB4" w14:textId="77777777" w:rsidR="006F7F96" w:rsidRPr="00A80770" w:rsidRDefault="006F7F96" w:rsidP="006F7F96">
      <w:pPr>
        <w:pStyle w:val="bodytext3"/>
        <w:ind w:left="3960"/>
        <w:rPr>
          <w:rFonts w:ascii="Arial" w:hAnsi="Arial" w:cs="Arial"/>
          <w:color w:val="000000"/>
          <w:sz w:val="20"/>
          <w:szCs w:val="20"/>
        </w:rPr>
      </w:pPr>
    </w:p>
    <w:p w14:paraId="5897A5FA" w14:textId="77777777" w:rsidR="006F7F96" w:rsidRPr="00A80770" w:rsidRDefault="006F7F96" w:rsidP="006F7F96">
      <w:pPr>
        <w:pStyle w:val="bodytext3"/>
        <w:rPr>
          <w:rFonts w:ascii="Arial" w:hAnsi="Arial" w:cs="Arial"/>
          <w:b/>
          <w:i/>
          <w:color w:val="000000"/>
          <w:sz w:val="20"/>
          <w:szCs w:val="20"/>
        </w:rPr>
      </w:pPr>
      <w:r w:rsidRPr="00A80770">
        <w:rPr>
          <w:rFonts w:ascii="Arial" w:hAnsi="Arial" w:cs="Arial"/>
          <w:b/>
          <w:i/>
          <w:color w:val="000000"/>
          <w:sz w:val="20"/>
          <w:szCs w:val="20"/>
        </w:rPr>
        <w:t>Pozn.: K žádosti o změnu nakládání s majetkem státu je nutné doložit povinné přílohy.</w:t>
      </w:r>
    </w:p>
    <w:p w14:paraId="4CC73D3D" w14:textId="77777777" w:rsidR="006F7F96" w:rsidRPr="00A80770" w:rsidRDefault="006F7F96" w:rsidP="006F7F96">
      <w:pPr>
        <w:pStyle w:val="bodytext3"/>
        <w:ind w:left="3960"/>
        <w:rPr>
          <w:rFonts w:ascii="Arial" w:hAnsi="Arial" w:cs="Arial"/>
          <w:sz w:val="20"/>
          <w:szCs w:val="20"/>
        </w:rPr>
      </w:pPr>
      <w:r w:rsidRPr="00A80770">
        <w:rPr>
          <w:rFonts w:ascii="Arial" w:hAnsi="Arial" w:cs="Arial"/>
          <w:b/>
          <w:bCs/>
          <w:color w:val="000000"/>
          <w:sz w:val="20"/>
          <w:szCs w:val="20"/>
        </w:rPr>
        <w:t> </w:t>
      </w:r>
    </w:p>
    <w:p w14:paraId="128529B3" w14:textId="77777777" w:rsidR="006F7F96" w:rsidRPr="00A80770" w:rsidRDefault="006F7F96" w:rsidP="006F7F96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A80770">
        <w:rPr>
          <w:rFonts w:ascii="Arial" w:hAnsi="Arial" w:cs="Arial"/>
          <w:b/>
          <w:bCs/>
          <w:sz w:val="20"/>
          <w:szCs w:val="20"/>
        </w:rPr>
        <w:t>Povinné přílohy k žádosti:</w:t>
      </w:r>
    </w:p>
    <w:p w14:paraId="199D7805" w14:textId="77777777" w:rsidR="006F7F96" w:rsidRPr="00A80770" w:rsidRDefault="006F7F96" w:rsidP="006F7F96">
      <w:pPr>
        <w:numPr>
          <w:ilvl w:val="0"/>
          <w:numId w:val="4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0"/>
          <w:szCs w:val="20"/>
        </w:rPr>
      </w:pPr>
      <w:r w:rsidRPr="00A80770">
        <w:rPr>
          <w:rFonts w:ascii="Arial" w:hAnsi="Arial" w:cs="Arial"/>
          <w:sz w:val="20"/>
          <w:szCs w:val="20"/>
        </w:rPr>
        <w:t>Informace o požadovaném majetku z webu ČÚZK.</w:t>
      </w:r>
    </w:p>
    <w:p w14:paraId="49120FF0" w14:textId="77777777" w:rsidR="006F7F96" w:rsidRPr="00A80770" w:rsidRDefault="006F7F96" w:rsidP="006F7F96">
      <w:pPr>
        <w:numPr>
          <w:ilvl w:val="0"/>
          <w:numId w:val="4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bCs/>
          <w:sz w:val="20"/>
          <w:szCs w:val="20"/>
        </w:rPr>
      </w:pPr>
      <w:r w:rsidRPr="00A80770">
        <w:rPr>
          <w:rFonts w:ascii="Arial" w:hAnsi="Arial" w:cs="Arial"/>
          <w:bCs/>
          <w:sz w:val="20"/>
          <w:szCs w:val="20"/>
        </w:rPr>
        <w:t>Přehledný situační zákres požadovaného majetku.</w:t>
      </w:r>
    </w:p>
    <w:p w14:paraId="54FA45E6" w14:textId="77777777" w:rsidR="006F7F96" w:rsidRPr="00A80770" w:rsidRDefault="006F7F96" w:rsidP="006F7F96">
      <w:pPr>
        <w:rPr>
          <w:rFonts w:ascii="Arial" w:hAnsi="Arial" w:cs="Arial"/>
          <w:b/>
          <w:bCs/>
          <w:i/>
          <w:sz w:val="20"/>
          <w:szCs w:val="20"/>
        </w:rPr>
      </w:pPr>
      <w:r w:rsidRPr="00A80770">
        <w:rPr>
          <w:rFonts w:ascii="Arial" w:hAnsi="Arial" w:cs="Arial"/>
          <w:i/>
          <w:sz w:val="20"/>
          <w:szCs w:val="20"/>
        </w:rPr>
        <w:t xml:space="preserve">Variantně </w:t>
      </w:r>
    </w:p>
    <w:p w14:paraId="20586EFC" w14:textId="77777777" w:rsidR="006F7F96" w:rsidRPr="00A80770" w:rsidRDefault="006F7F96" w:rsidP="006F7F96">
      <w:pPr>
        <w:numPr>
          <w:ilvl w:val="0"/>
          <w:numId w:val="4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bCs/>
          <w:sz w:val="20"/>
          <w:szCs w:val="20"/>
        </w:rPr>
      </w:pPr>
      <w:r w:rsidRPr="00A80770">
        <w:rPr>
          <w:rFonts w:ascii="Arial" w:hAnsi="Arial" w:cs="Arial"/>
          <w:sz w:val="20"/>
          <w:szCs w:val="20"/>
        </w:rPr>
        <w:t>Geometrické plány nebo měřičské náčrty.</w:t>
      </w:r>
    </w:p>
    <w:p w14:paraId="7BA678A2" w14:textId="77777777" w:rsidR="006F7F96" w:rsidRPr="00A80770" w:rsidRDefault="006F7F96" w:rsidP="006F7F96">
      <w:pPr>
        <w:numPr>
          <w:ilvl w:val="0"/>
          <w:numId w:val="4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bCs/>
          <w:sz w:val="20"/>
          <w:szCs w:val="20"/>
        </w:rPr>
      </w:pPr>
      <w:r w:rsidRPr="00A80770">
        <w:rPr>
          <w:rFonts w:ascii="Arial" w:hAnsi="Arial" w:cs="Arial"/>
          <w:sz w:val="20"/>
          <w:szCs w:val="20"/>
        </w:rPr>
        <w:t>Kopii pravomocného územního rozhodnutí o umístění stavby nebo stavebního povolení, resp. jiného opatření v souladu se stavebním zákonem</w:t>
      </w:r>
    </w:p>
    <w:p w14:paraId="3C6EDCCE" w14:textId="77777777" w:rsidR="006F7F96" w:rsidRPr="00A80770" w:rsidRDefault="006F7F96" w:rsidP="006F7F96">
      <w:pPr>
        <w:numPr>
          <w:ilvl w:val="0"/>
          <w:numId w:val="4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bCs/>
          <w:sz w:val="20"/>
          <w:szCs w:val="20"/>
        </w:rPr>
      </w:pPr>
      <w:r w:rsidRPr="00A80770">
        <w:rPr>
          <w:rFonts w:ascii="Arial" w:hAnsi="Arial" w:cs="Arial"/>
          <w:sz w:val="20"/>
          <w:szCs w:val="20"/>
        </w:rPr>
        <w:t xml:space="preserve">Případně další listiny </w:t>
      </w:r>
    </w:p>
    <w:p w14:paraId="0419B1B7" w14:textId="77777777" w:rsidR="006F7F96" w:rsidRPr="00A80770" w:rsidRDefault="006F7F96" w:rsidP="006F7F96">
      <w:pPr>
        <w:ind w:left="360"/>
        <w:jc w:val="both"/>
        <w:rPr>
          <w:rFonts w:ascii="Arial" w:hAnsi="Arial" w:cs="Arial"/>
          <w:sz w:val="20"/>
          <w:szCs w:val="20"/>
        </w:rPr>
      </w:pPr>
      <w:r w:rsidRPr="00A80770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</w:t>
      </w:r>
    </w:p>
    <w:p w14:paraId="68C37C04" w14:textId="77777777" w:rsidR="006F7F96" w:rsidRPr="00A80770" w:rsidRDefault="006F7F96" w:rsidP="006F7F96">
      <w:pPr>
        <w:ind w:left="360"/>
        <w:jc w:val="both"/>
        <w:rPr>
          <w:rFonts w:ascii="Arial" w:hAnsi="Arial" w:cs="Arial"/>
          <w:sz w:val="20"/>
          <w:szCs w:val="20"/>
        </w:rPr>
      </w:pPr>
      <w:r w:rsidRPr="00A80770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</w:t>
      </w:r>
    </w:p>
    <w:p w14:paraId="2E798AAF" w14:textId="77777777" w:rsidR="006F7F96" w:rsidRPr="00A80770" w:rsidRDefault="006F7F96" w:rsidP="006F7F96">
      <w:pPr>
        <w:pStyle w:val="Zkladntextodsazen2"/>
        <w:ind w:left="0"/>
        <w:rPr>
          <w:rFonts w:ascii="Arial" w:hAnsi="Arial" w:cs="Arial"/>
          <w:sz w:val="20"/>
          <w:szCs w:val="20"/>
        </w:rPr>
      </w:pPr>
      <w:r w:rsidRPr="00A80770">
        <w:rPr>
          <w:rFonts w:ascii="Arial" w:hAnsi="Arial" w:cs="Arial"/>
          <w:sz w:val="20"/>
          <w:szCs w:val="20"/>
        </w:rPr>
        <w:t> </w:t>
      </w:r>
    </w:p>
    <w:p w14:paraId="07CA1E44" w14:textId="77777777" w:rsidR="006F7F96" w:rsidRPr="00A80770" w:rsidRDefault="006F7F96" w:rsidP="006F7F96">
      <w:pPr>
        <w:pStyle w:val="Zkladntextodsazen2"/>
        <w:ind w:left="0"/>
        <w:rPr>
          <w:rFonts w:ascii="Arial" w:hAnsi="Arial" w:cs="Arial"/>
          <w:sz w:val="20"/>
          <w:szCs w:val="20"/>
        </w:rPr>
      </w:pPr>
    </w:p>
    <w:p w14:paraId="6FF7BD24" w14:textId="77777777" w:rsidR="006F7F96" w:rsidRPr="00A80770" w:rsidRDefault="006F7F96" w:rsidP="006F7F96">
      <w:pPr>
        <w:pStyle w:val="Zkladntextodsazen2"/>
        <w:ind w:left="0"/>
        <w:rPr>
          <w:rFonts w:ascii="Arial" w:hAnsi="Arial" w:cs="Arial"/>
          <w:sz w:val="20"/>
          <w:szCs w:val="20"/>
        </w:rPr>
      </w:pPr>
    </w:p>
    <w:p w14:paraId="0E1FEEE4" w14:textId="77777777" w:rsidR="006F7F96" w:rsidRPr="00A80770" w:rsidRDefault="006F7F96" w:rsidP="006F7F96">
      <w:pPr>
        <w:rPr>
          <w:rFonts w:ascii="Arial" w:hAnsi="Arial" w:cs="Arial"/>
          <w:sz w:val="20"/>
          <w:szCs w:val="20"/>
        </w:rPr>
      </w:pPr>
      <w:r w:rsidRPr="00A80770">
        <w:rPr>
          <w:rFonts w:ascii="Arial" w:hAnsi="Arial" w:cs="Arial"/>
          <w:b/>
          <w:bCs/>
          <w:sz w:val="20"/>
          <w:szCs w:val="20"/>
        </w:rPr>
        <w:t>Poučení:</w:t>
      </w:r>
    </w:p>
    <w:p w14:paraId="7A1C4803" w14:textId="77777777" w:rsidR="006F7F96" w:rsidRPr="00A80770" w:rsidRDefault="006F7F96" w:rsidP="006F7F96">
      <w:pPr>
        <w:ind w:left="360" w:hanging="360"/>
        <w:jc w:val="both"/>
        <w:rPr>
          <w:rFonts w:ascii="Arial" w:hAnsi="Arial" w:cs="Arial"/>
          <w:sz w:val="20"/>
          <w:szCs w:val="20"/>
        </w:rPr>
      </w:pPr>
      <w:r w:rsidRPr="00A80770">
        <w:rPr>
          <w:rFonts w:ascii="Arial" w:hAnsi="Arial" w:cs="Arial"/>
          <w:sz w:val="20"/>
          <w:szCs w:val="20"/>
        </w:rPr>
        <w:t>- </w:t>
      </w:r>
      <w:r w:rsidRPr="00A80770">
        <w:rPr>
          <w:rFonts w:ascii="Arial" w:hAnsi="Arial" w:cs="Arial"/>
          <w:sz w:val="20"/>
          <w:szCs w:val="20"/>
        </w:rPr>
        <w:tab/>
        <w:t>žádost se podává na místně příslušném Krajském pozemkovém úřadu</w:t>
      </w:r>
    </w:p>
    <w:p w14:paraId="2A039B38" w14:textId="77777777" w:rsidR="006F7F96" w:rsidRPr="00A80770" w:rsidRDefault="006F7F96" w:rsidP="006F7F96">
      <w:pPr>
        <w:ind w:left="360" w:hanging="360"/>
        <w:jc w:val="both"/>
        <w:rPr>
          <w:rFonts w:ascii="Arial" w:hAnsi="Arial" w:cs="Arial"/>
          <w:sz w:val="20"/>
          <w:szCs w:val="20"/>
        </w:rPr>
      </w:pPr>
      <w:r w:rsidRPr="00A80770">
        <w:rPr>
          <w:rFonts w:ascii="Arial" w:hAnsi="Arial" w:cs="Arial"/>
          <w:sz w:val="20"/>
          <w:szCs w:val="20"/>
        </w:rPr>
        <w:t>- </w:t>
      </w:r>
      <w:r w:rsidRPr="00A80770">
        <w:rPr>
          <w:rFonts w:ascii="Arial" w:hAnsi="Arial" w:cs="Arial"/>
          <w:sz w:val="20"/>
          <w:szCs w:val="20"/>
        </w:rPr>
        <w:tab/>
        <w:t>na adresu uvedenou v této žádosti budou zasílány veškeré písemnosti v souvislosti s výše uvedenou změnou nakládání s majetkem státu</w:t>
      </w:r>
    </w:p>
    <w:p w14:paraId="67667E32" w14:textId="77777777" w:rsidR="006F7F96" w:rsidRPr="00A80770" w:rsidRDefault="006F7F96" w:rsidP="006F7F96">
      <w:pPr>
        <w:ind w:left="360" w:hanging="360"/>
        <w:jc w:val="both"/>
        <w:rPr>
          <w:rFonts w:ascii="Arial" w:hAnsi="Arial" w:cs="Arial"/>
          <w:sz w:val="20"/>
          <w:szCs w:val="20"/>
        </w:rPr>
      </w:pPr>
      <w:r w:rsidRPr="00A80770">
        <w:rPr>
          <w:rFonts w:ascii="Arial" w:hAnsi="Arial" w:cs="Arial"/>
          <w:sz w:val="20"/>
          <w:szCs w:val="20"/>
        </w:rPr>
        <w:t>-</w:t>
      </w:r>
      <w:r w:rsidRPr="00A80770">
        <w:rPr>
          <w:rFonts w:ascii="Arial" w:hAnsi="Arial" w:cs="Arial"/>
          <w:sz w:val="20"/>
          <w:szCs w:val="20"/>
        </w:rPr>
        <w:tab/>
        <w:t xml:space="preserve">navrhovatel nese náklady spojené s přípravou a realizací změny nakládání s majetkem státu, a to i v případě, že změna nebude realizována. (Tyto náklady jsou zejména na vyhotovení geometrických a  zeměměřičských plánů.) </w:t>
      </w:r>
    </w:p>
    <w:p w14:paraId="62042F9C" w14:textId="77777777" w:rsidR="006F7F96" w:rsidRPr="00A80770" w:rsidRDefault="006F7F96" w:rsidP="006F7F96">
      <w:pPr>
        <w:ind w:left="360" w:hanging="360"/>
        <w:jc w:val="both"/>
        <w:rPr>
          <w:rFonts w:ascii="Arial" w:hAnsi="Arial" w:cs="Arial"/>
        </w:rPr>
      </w:pPr>
      <w:r w:rsidRPr="00A80770">
        <w:rPr>
          <w:rFonts w:ascii="Arial" w:hAnsi="Arial" w:cs="Arial"/>
          <w:sz w:val="20"/>
          <w:szCs w:val="20"/>
        </w:rPr>
        <w:t xml:space="preserve">- </w:t>
      </w:r>
      <w:r w:rsidRPr="00A80770">
        <w:rPr>
          <w:rFonts w:ascii="Arial" w:hAnsi="Arial" w:cs="Arial"/>
          <w:sz w:val="20"/>
          <w:szCs w:val="20"/>
        </w:rPr>
        <w:tab/>
        <w:t>Navrhovatel prohlašuje, že je plně seznámen se skutečností, že k předmětu převodu může kdykoliv do nabytí dispozičních práv navrhovatelem uplatnit oprávněná osoba podle zákona č. 229/1991 Sb., o úpravě vlastnických vztahů k půdě a jinému zemědělskému majetku, ve znění pozdějších předpisů (dále jen „zákon o půdě“) nárok na vydání náhradního pozemku podle § 11 odst. 2 zákona o půdě formou podání žaloby, kdy podání žaloby nemůže SPÚ ovlivnit. V případě, že se tak stane a převod předmětu převodu na navrhovatele bude v důsledku toho zmařen nebo pozdržen, vzdává se tímto navrhovatel v celém rozsahu práva na náhradu jakékoliv škody nebo újmy, která by mu tím mohla být způsobena.</w:t>
      </w:r>
      <w:r w:rsidRPr="00A80770">
        <w:rPr>
          <w:rFonts w:ascii="Arial" w:hAnsi="Arial" w:cs="Arial"/>
        </w:rPr>
        <w:t xml:space="preserve"> </w:t>
      </w:r>
    </w:p>
    <w:p w14:paraId="55A35FA4" w14:textId="77777777" w:rsidR="006F7F96" w:rsidRPr="00A80770" w:rsidRDefault="006F7F96" w:rsidP="006F7F9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237"/>
        </w:tabs>
        <w:jc w:val="both"/>
        <w:rPr>
          <w:rFonts w:ascii="Arial" w:eastAsia="Times New Roman Bold" w:hAnsi="Arial" w:cs="Arial"/>
          <w:sz w:val="20"/>
          <w:szCs w:val="20"/>
        </w:rPr>
      </w:pPr>
    </w:p>
    <w:p w14:paraId="42FE4B1B" w14:textId="77777777" w:rsidR="00B94BEA" w:rsidRPr="006F7F96" w:rsidRDefault="00B94BEA" w:rsidP="006F7F96"/>
    <w:sectPr w:rsidR="00B94BEA" w:rsidRPr="006F7F96" w:rsidSect="0012395C">
      <w:footerReference w:type="default" r:id="rId11"/>
      <w:pgSz w:w="11900" w:h="16840"/>
      <w:pgMar w:top="1418" w:right="1134" w:bottom="1418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BDE885" w14:textId="77777777" w:rsidR="00DE4937" w:rsidRDefault="00DE4937" w:rsidP="00923FDC">
      <w:r>
        <w:separator/>
      </w:r>
    </w:p>
  </w:endnote>
  <w:endnote w:type="continuationSeparator" w:id="0">
    <w:p w14:paraId="503D4C2C" w14:textId="77777777" w:rsidR="00DE4937" w:rsidRDefault="00DE4937" w:rsidP="00923FDC">
      <w:r>
        <w:continuationSeparator/>
      </w:r>
    </w:p>
  </w:endnote>
  <w:endnote w:type="continuationNotice" w:id="1">
    <w:p w14:paraId="4C304771" w14:textId="77777777" w:rsidR="00DE4937" w:rsidRDefault="00DE493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40649324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id w:val="1366400624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20"/>
            <w:szCs w:val="20"/>
          </w:rPr>
        </w:sdtEndPr>
        <w:sdtContent>
          <w:p w14:paraId="2AA3B5BF" w14:textId="36DB2CF2" w:rsidR="00925611" w:rsidRPr="00292397" w:rsidRDefault="00925611" w:rsidP="0022396B">
            <w:pPr>
              <w:pStyle w:val="Zpa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9239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292397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29239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6F7F96"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Pr="0029239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bCs/>
                <w:sz w:val="20"/>
                <w:szCs w:val="20"/>
              </w:rPr>
              <w:t>/</w:t>
            </w:r>
            <w:r w:rsidRPr="0029239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292397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29239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6F7F96"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Pr="0029239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5802D69" w14:textId="77777777" w:rsidR="00925611" w:rsidRPr="00292397" w:rsidRDefault="00925611">
    <w:pPr>
      <w:pStyle w:val="Zpat"/>
      <w:tabs>
        <w:tab w:val="clear" w:pos="9072"/>
        <w:tab w:val="right" w:pos="9046"/>
      </w:tabs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BDDF93" w14:textId="77777777" w:rsidR="00DE4937" w:rsidRDefault="00DE4937" w:rsidP="00923FDC">
      <w:r>
        <w:separator/>
      </w:r>
    </w:p>
  </w:footnote>
  <w:footnote w:type="continuationSeparator" w:id="0">
    <w:p w14:paraId="4289621D" w14:textId="77777777" w:rsidR="00DE4937" w:rsidRDefault="00DE4937" w:rsidP="00923FDC">
      <w:r>
        <w:continuationSeparator/>
      </w:r>
    </w:p>
  </w:footnote>
  <w:footnote w:type="continuationNotice" w:id="1">
    <w:p w14:paraId="4999328B" w14:textId="77777777" w:rsidR="00DE4937" w:rsidRDefault="00DE493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/>
        <w:color w:val="auto"/>
      </w:rPr>
    </w:lvl>
  </w:abstractNum>
  <w:abstractNum w:abstractNumId="1" w15:restartNumberingAfterBreak="0">
    <w:nsid w:val="00000002"/>
    <w:multiLevelType w:val="singleLevel"/>
    <w:tmpl w:val="00000002"/>
    <w:lvl w:ilvl="0">
      <w:start w:val="3"/>
      <w:numFmt w:val="decimal"/>
      <w:lvlText w:val="%1)"/>
      <w:lvlJc w:val="left"/>
      <w:pPr>
        <w:tabs>
          <w:tab w:val="num" w:pos="1788"/>
        </w:tabs>
        <w:ind w:left="1788" w:hanging="360"/>
      </w:pPr>
    </w:lvl>
  </w:abstractNum>
  <w:abstractNum w:abstractNumId="2" w15:restartNumberingAfterBreak="0">
    <w:nsid w:val="00000003"/>
    <w:multiLevelType w:val="singleLevel"/>
    <w:tmpl w:val="00000003"/>
    <w:lvl w:ilvl="0">
      <w:start w:val="1"/>
      <w:numFmt w:val="bullet"/>
      <w:lvlText w:val=""/>
      <w:lvlJc w:val="left"/>
      <w:pPr>
        <w:ind w:left="72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/>
      </w:rPr>
    </w:lvl>
    <w:lvl w:ilvl="3">
      <w:start w:val="5"/>
      <w:numFmt w:val="bullet"/>
      <w:lvlText w:val=""/>
      <w:lvlJc w:val="left"/>
      <w:pPr>
        <w:tabs>
          <w:tab w:val="num" w:pos="3768"/>
        </w:tabs>
        <w:ind w:left="3768" w:hanging="540"/>
      </w:pPr>
      <w:rPr>
        <w:rFonts w:ascii="Symbol" w:hAnsi="Symbol" w:cs="Times New Roman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"/>
      <w:lvlJc w:val="left"/>
      <w:pPr>
        <w:tabs>
          <w:tab w:val="num" w:pos="862"/>
        </w:tabs>
        <w:ind w:left="862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"/>
      <w:lvlJc w:val="left"/>
      <w:pPr>
        <w:tabs>
          <w:tab w:val="num" w:pos="862"/>
        </w:tabs>
        <w:ind w:left="862" w:hanging="360"/>
      </w:pPr>
      <w:rPr>
        <w:rFonts w:ascii="Symbol" w:hAnsi="Symbol"/>
      </w:rPr>
    </w:lvl>
  </w:abstractNum>
  <w:abstractNum w:abstractNumId="6" w15:restartNumberingAfterBreak="0">
    <w:nsid w:val="00000007"/>
    <w:multiLevelType w:val="singleLevel"/>
    <w:tmpl w:val="00000007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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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9" w15:restartNumberingAfterBreak="0">
    <w:nsid w:val="00000034"/>
    <w:multiLevelType w:val="singleLevel"/>
    <w:tmpl w:val="00000034"/>
    <w:name w:val="WW8Num51"/>
    <w:lvl w:ilvl="0">
      <w:numFmt w:val="bullet"/>
      <w:lvlText w:val="-"/>
      <w:lvlJc w:val="left"/>
      <w:pPr>
        <w:tabs>
          <w:tab w:val="num" w:pos="426"/>
        </w:tabs>
      </w:pPr>
      <w:rPr>
        <w:rFonts w:ascii="Times New Roman" w:hAnsi="Times New Roman" w:cs="Times New Roman"/>
      </w:rPr>
    </w:lvl>
  </w:abstractNum>
  <w:abstractNum w:abstractNumId="10" w15:restartNumberingAfterBreak="0">
    <w:nsid w:val="0000003E"/>
    <w:multiLevelType w:val="singleLevel"/>
    <w:tmpl w:val="0000003E"/>
    <w:name w:val="WW8Num61"/>
    <w:lvl w:ilvl="0">
      <w:start w:val="3"/>
      <w:numFmt w:val="bullet"/>
      <w:lvlText w:val="-"/>
      <w:lvlJc w:val="left"/>
      <w:pPr>
        <w:tabs>
          <w:tab w:val="num" w:pos="786"/>
        </w:tabs>
      </w:pPr>
      <w:rPr>
        <w:rFonts w:ascii="Times New Roman" w:hAnsi="Times New Roman" w:cs="Times New Roman"/>
      </w:rPr>
    </w:lvl>
  </w:abstractNum>
  <w:abstractNum w:abstractNumId="11" w15:restartNumberingAfterBreak="0">
    <w:nsid w:val="00000046"/>
    <w:multiLevelType w:val="singleLevel"/>
    <w:tmpl w:val="00000046"/>
    <w:name w:val="WW8Num69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12" w15:restartNumberingAfterBreak="0">
    <w:nsid w:val="015C54B8"/>
    <w:multiLevelType w:val="hybridMultilevel"/>
    <w:tmpl w:val="9F9A7698"/>
    <w:lvl w:ilvl="0" w:tplc="C3D0B9C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44B5FCD"/>
    <w:multiLevelType w:val="hybridMultilevel"/>
    <w:tmpl w:val="DE18F23C"/>
    <w:lvl w:ilvl="0" w:tplc="A2E0E5D0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76D14B4"/>
    <w:multiLevelType w:val="hybridMultilevel"/>
    <w:tmpl w:val="C35C12FE"/>
    <w:lvl w:ilvl="0" w:tplc="B852A0D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AFD492E"/>
    <w:multiLevelType w:val="hybridMultilevel"/>
    <w:tmpl w:val="6226AA32"/>
    <w:lvl w:ilvl="0" w:tplc="B852A0D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9505D5"/>
    <w:multiLevelType w:val="hybridMultilevel"/>
    <w:tmpl w:val="D37E2AAE"/>
    <w:lvl w:ilvl="0" w:tplc="9438C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C827943"/>
    <w:multiLevelType w:val="multilevel"/>
    <w:tmpl w:val="8532632E"/>
    <w:styleLink w:val="List1"/>
    <w:lvl w:ilvl="0">
      <w:numFmt w:val="bullet"/>
      <w:lvlText w:val="-"/>
      <w:lvlJc w:val="left"/>
      <w:rPr>
        <w:position w:val="0"/>
        <w:rtl w:val="0"/>
      </w:rPr>
    </w:lvl>
    <w:lvl w:ilvl="1">
      <w:start w:val="1"/>
      <w:numFmt w:val="bullet"/>
      <w:lvlText w:val="o"/>
      <w:lvlJc w:val="left"/>
      <w:rPr>
        <w:position w:val="0"/>
        <w:rtl w:val="0"/>
      </w:rPr>
    </w:lvl>
    <w:lvl w:ilvl="2">
      <w:start w:val="1"/>
      <w:numFmt w:val="bullet"/>
      <w:lvlText w:val="▪"/>
      <w:lvlJc w:val="left"/>
      <w:rPr>
        <w:position w:val="0"/>
        <w:rtl w:val="0"/>
      </w:rPr>
    </w:lvl>
    <w:lvl w:ilvl="3">
      <w:start w:val="1"/>
      <w:numFmt w:val="bullet"/>
      <w:lvlText w:val="•"/>
      <w:lvlJc w:val="left"/>
      <w:rPr>
        <w:position w:val="0"/>
        <w:rtl w:val="0"/>
      </w:rPr>
    </w:lvl>
    <w:lvl w:ilvl="4">
      <w:start w:val="1"/>
      <w:numFmt w:val="bullet"/>
      <w:lvlText w:val="o"/>
      <w:lvlJc w:val="left"/>
      <w:rPr>
        <w:position w:val="0"/>
        <w:rtl w:val="0"/>
      </w:rPr>
    </w:lvl>
    <w:lvl w:ilvl="5">
      <w:start w:val="1"/>
      <w:numFmt w:val="bullet"/>
      <w:lvlText w:val="▪"/>
      <w:lvlJc w:val="left"/>
      <w:rPr>
        <w:position w:val="0"/>
        <w:rtl w:val="0"/>
      </w:rPr>
    </w:lvl>
    <w:lvl w:ilvl="6">
      <w:start w:val="1"/>
      <w:numFmt w:val="bullet"/>
      <w:lvlText w:val="•"/>
      <w:lvlJc w:val="left"/>
      <w:rPr>
        <w:position w:val="0"/>
        <w:rtl w:val="0"/>
      </w:rPr>
    </w:lvl>
    <w:lvl w:ilvl="7">
      <w:start w:val="1"/>
      <w:numFmt w:val="bullet"/>
      <w:lvlText w:val="o"/>
      <w:lvlJc w:val="left"/>
      <w:rPr>
        <w:position w:val="0"/>
        <w:rtl w:val="0"/>
      </w:rPr>
    </w:lvl>
    <w:lvl w:ilvl="8">
      <w:start w:val="1"/>
      <w:numFmt w:val="bullet"/>
      <w:lvlText w:val="▪"/>
      <w:lvlJc w:val="left"/>
      <w:rPr>
        <w:position w:val="0"/>
        <w:rtl w:val="0"/>
      </w:rPr>
    </w:lvl>
  </w:abstractNum>
  <w:abstractNum w:abstractNumId="18" w15:restartNumberingAfterBreak="0">
    <w:nsid w:val="0D594A5E"/>
    <w:multiLevelType w:val="multilevel"/>
    <w:tmpl w:val="62303664"/>
    <w:lvl w:ilvl="0">
      <w:start w:val="11"/>
      <w:numFmt w:val="decimal"/>
      <w:lvlText w:val="%1)"/>
      <w:lvlJc w:val="left"/>
      <w:pPr>
        <w:ind w:left="0" w:firstLine="0"/>
      </w:pPr>
      <w:rPr>
        <w:rFonts w:hint="default"/>
        <w:color w:val="000000"/>
        <w:position w:val="0"/>
        <w:u w:val="single" w:color="000000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hint="default"/>
        <w:color w:val="000000"/>
        <w:position w:val="0"/>
        <w:u w:val="single" w:color="000000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hint="default"/>
        <w:color w:val="000000"/>
        <w:position w:val="0"/>
        <w:u w:val="single" w:color="000000"/>
      </w:rPr>
    </w:lvl>
    <w:lvl w:ilvl="3">
      <w:start w:val="1"/>
      <w:numFmt w:val="bullet"/>
      <w:lvlText w:val="▪"/>
      <w:lvlJc w:val="left"/>
      <w:pPr>
        <w:ind w:left="0" w:firstLine="0"/>
      </w:pPr>
      <w:rPr>
        <w:rFonts w:hint="default"/>
        <w:color w:val="000000"/>
        <w:position w:val="0"/>
        <w:u w:val="single" w:color="000000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hint="default"/>
        <w:color w:val="000000"/>
        <w:position w:val="0"/>
        <w:u w:val="single" w:color="000000"/>
      </w:rPr>
    </w:lvl>
    <w:lvl w:ilvl="5">
      <w:start w:val="1"/>
      <w:numFmt w:val="lowerRoman"/>
      <w:lvlText w:val="%6."/>
      <w:lvlJc w:val="left"/>
      <w:pPr>
        <w:ind w:left="0" w:firstLine="0"/>
      </w:pPr>
      <w:rPr>
        <w:rFonts w:hint="default"/>
        <w:color w:val="000000"/>
        <w:position w:val="0"/>
        <w:u w:val="single" w:color="000000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  <w:color w:val="000000"/>
        <w:position w:val="0"/>
        <w:u w:val="single" w:color="000000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  <w:color w:val="000000"/>
        <w:position w:val="0"/>
        <w:u w:val="single" w:color="000000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  <w:color w:val="000000"/>
        <w:position w:val="0"/>
        <w:u w:val="single" w:color="000000"/>
      </w:rPr>
    </w:lvl>
  </w:abstractNum>
  <w:abstractNum w:abstractNumId="19" w15:restartNumberingAfterBreak="0">
    <w:nsid w:val="0DC44E71"/>
    <w:multiLevelType w:val="multilevel"/>
    <w:tmpl w:val="2C728116"/>
    <w:styleLink w:val="Seznam31"/>
    <w:lvl w:ilvl="0">
      <w:start w:val="1"/>
      <w:numFmt w:val="decimal"/>
      <w:lvlText w:val="(%1)"/>
      <w:lvlJc w:val="left"/>
      <w:pPr>
        <w:tabs>
          <w:tab w:val="num" w:pos="851"/>
        </w:tabs>
        <w:ind w:left="851" w:hanging="851"/>
      </w:pPr>
      <w:rPr>
        <w:i/>
        <w:iCs/>
        <w:position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10"/>
        </w:tabs>
        <w:ind w:left="1410" w:hanging="330"/>
      </w:pPr>
      <w:rPr>
        <w:i/>
        <w:iCs/>
        <w:position w:val="0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135"/>
        </w:tabs>
        <w:ind w:left="2135" w:hanging="271"/>
      </w:pPr>
      <w:rPr>
        <w:i/>
        <w:iCs/>
        <w:position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50"/>
        </w:tabs>
        <w:ind w:left="2850" w:hanging="330"/>
      </w:pPr>
      <w:rPr>
        <w:i/>
        <w:iCs/>
        <w:position w:val="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570"/>
        </w:tabs>
        <w:ind w:left="3570" w:hanging="330"/>
      </w:pPr>
      <w:rPr>
        <w:i/>
        <w:iCs/>
        <w:position w:val="0"/>
        <w:sz w:val="22"/>
        <w:szCs w:val="22"/>
      </w:rPr>
    </w:lvl>
    <w:lvl w:ilvl="5">
      <w:start w:val="1"/>
      <w:numFmt w:val="lowerRoman"/>
      <w:lvlText w:val="%6."/>
      <w:lvlJc w:val="left"/>
      <w:pPr>
        <w:tabs>
          <w:tab w:val="num" w:pos="4295"/>
        </w:tabs>
        <w:ind w:left="4295" w:hanging="271"/>
      </w:pPr>
      <w:rPr>
        <w:i/>
        <w:iCs/>
        <w:position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10"/>
        </w:tabs>
        <w:ind w:left="5010" w:hanging="330"/>
      </w:pPr>
      <w:rPr>
        <w:i/>
        <w:iCs/>
        <w:position w:val="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30"/>
        </w:tabs>
        <w:ind w:left="5730" w:hanging="330"/>
      </w:pPr>
      <w:rPr>
        <w:i/>
        <w:iCs/>
        <w:position w:val="0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6455"/>
        </w:tabs>
        <w:ind w:left="6455" w:hanging="271"/>
      </w:pPr>
      <w:rPr>
        <w:i/>
        <w:iCs/>
        <w:position w:val="0"/>
        <w:sz w:val="22"/>
        <w:szCs w:val="22"/>
      </w:rPr>
    </w:lvl>
  </w:abstractNum>
  <w:abstractNum w:abstractNumId="20" w15:restartNumberingAfterBreak="0">
    <w:nsid w:val="0F415AC4"/>
    <w:multiLevelType w:val="hybridMultilevel"/>
    <w:tmpl w:val="B9709C12"/>
    <w:lvl w:ilvl="0" w:tplc="B852A0D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16E59AA"/>
    <w:multiLevelType w:val="multilevel"/>
    <w:tmpl w:val="26E8DF2C"/>
    <w:styleLink w:val="List18"/>
    <w:lvl w:ilvl="0">
      <w:start w:val="3"/>
      <w:numFmt w:val="bullet"/>
      <w:lvlText w:val="-"/>
      <w:lvlJc w:val="left"/>
      <w:rPr>
        <w:color w:val="000000"/>
        <w:position w:val="0"/>
        <w:u w:color="000000"/>
        <w:rtl w:val="0"/>
      </w:rPr>
    </w:lvl>
    <w:lvl w:ilvl="1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  <w:lvl w:ilvl="2">
      <w:start w:val="1"/>
      <w:numFmt w:val="decimal"/>
      <w:lvlText w:val="%3."/>
      <w:lvlJc w:val="left"/>
      <w:rPr>
        <w:color w:val="000000"/>
        <w:position w:val="0"/>
        <w:u w:color="000000"/>
        <w:rtl w:val="0"/>
      </w:rPr>
    </w:lvl>
    <w:lvl w:ilvl="3">
      <w:start w:val="1"/>
      <w:numFmt w:val="bullet"/>
      <w:lvlText w:val="-"/>
      <w:lvlJc w:val="left"/>
      <w:rPr>
        <w:color w:val="000000"/>
        <w:position w:val="0"/>
        <w:u w:color="000000"/>
        <w:rtl w:val="0"/>
      </w:rPr>
    </w:lvl>
    <w:lvl w:ilvl="4">
      <w:start w:val="1"/>
      <w:numFmt w:val="decimal"/>
      <w:lvlText w:val="%5)"/>
      <w:lvlJc w:val="left"/>
      <w:rPr>
        <w:color w:val="000000"/>
        <w:position w:val="0"/>
        <w:u w:color="000000"/>
        <w:rtl w:val="0"/>
      </w:rPr>
    </w:lvl>
    <w:lvl w:ilvl="5">
      <w:start w:val="1"/>
      <w:numFmt w:val="bullet"/>
      <w:lvlText w:val="•"/>
      <w:lvlJc w:val="left"/>
      <w:rPr>
        <w:color w:val="000000"/>
        <w:position w:val="0"/>
        <w:u w:color="000000"/>
        <w:rtl w:val="0"/>
      </w:rPr>
    </w:lvl>
    <w:lvl w:ilvl="6">
      <w:start w:val="1"/>
      <w:numFmt w:val="decimal"/>
      <w:lvlText w:val="%7."/>
      <w:lvlJc w:val="left"/>
      <w:rPr>
        <w:color w:val="000000"/>
        <w:position w:val="0"/>
        <w:u w:color="000000"/>
        <w:rtl w:val="0"/>
      </w:rPr>
    </w:lvl>
    <w:lvl w:ilvl="7">
      <w:start w:val="1"/>
      <w:numFmt w:val="lowerLetter"/>
      <w:lvlText w:val="%8."/>
      <w:lvlJc w:val="left"/>
      <w:rPr>
        <w:color w:val="000000"/>
        <w:position w:val="0"/>
        <w:u w:color="000000"/>
        <w:rtl w:val="0"/>
      </w:rPr>
    </w:lvl>
    <w:lvl w:ilvl="8">
      <w:start w:val="1"/>
      <w:numFmt w:val="lowerRoman"/>
      <w:lvlText w:val="%9."/>
      <w:lvlJc w:val="left"/>
      <w:rPr>
        <w:color w:val="000000"/>
        <w:position w:val="0"/>
        <w:u w:color="000000"/>
        <w:rtl w:val="0"/>
      </w:rPr>
    </w:lvl>
  </w:abstractNum>
  <w:abstractNum w:abstractNumId="22" w15:restartNumberingAfterBreak="0">
    <w:nsid w:val="13E27128"/>
    <w:multiLevelType w:val="hybridMultilevel"/>
    <w:tmpl w:val="D060A7D2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1567401C"/>
    <w:multiLevelType w:val="hybridMultilevel"/>
    <w:tmpl w:val="BBF8D186"/>
    <w:lvl w:ilvl="0" w:tplc="BC0E1E3E">
      <w:start w:val="1"/>
      <w:numFmt w:val="decimal"/>
      <w:lvlText w:val="%1)"/>
      <w:lvlJc w:val="left"/>
      <w:pPr>
        <w:ind w:left="644" w:hanging="360"/>
      </w:pPr>
      <w:rPr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6700637"/>
    <w:multiLevelType w:val="hybridMultilevel"/>
    <w:tmpl w:val="8F1C92CC"/>
    <w:lvl w:ilvl="0" w:tplc="EE8E65C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3342F09E">
      <w:start w:val="3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3490E312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 w:tplc="153869A4">
      <w:start w:val="5"/>
      <w:numFmt w:val="decimal"/>
      <w:lvlText w:val="%5)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 w:tplc="8B84B3D0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  <w:color w:val="auto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1898356F"/>
    <w:multiLevelType w:val="hybridMultilevel"/>
    <w:tmpl w:val="DF509EDC"/>
    <w:lvl w:ilvl="0" w:tplc="DEC2613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18B10171"/>
    <w:multiLevelType w:val="hybridMultilevel"/>
    <w:tmpl w:val="D3DE83AC"/>
    <w:lvl w:ilvl="0" w:tplc="9D08E416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19DF2B1F"/>
    <w:multiLevelType w:val="hybridMultilevel"/>
    <w:tmpl w:val="B54A5B4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03D0CAF"/>
    <w:multiLevelType w:val="hybridMultilevel"/>
    <w:tmpl w:val="D01EA9D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20922C1E"/>
    <w:multiLevelType w:val="multilevel"/>
    <w:tmpl w:val="6F1E3568"/>
    <w:styleLink w:val="List17"/>
    <w:lvl w:ilvl="0">
      <w:start w:val="7"/>
      <w:numFmt w:val="bullet"/>
      <w:lvlText w:val="-"/>
      <w:lvlJc w:val="left"/>
      <w:rPr>
        <w:color w:val="000000"/>
        <w:position w:val="0"/>
        <w:u w:color="000000"/>
        <w:rtl w:val="0"/>
      </w:rPr>
    </w:lvl>
    <w:lvl w:ilvl="1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  <w:lvl w:ilvl="2">
      <w:start w:val="1"/>
      <w:numFmt w:val="decimal"/>
      <w:lvlText w:val="%3."/>
      <w:lvlJc w:val="left"/>
      <w:rPr>
        <w:color w:val="000000"/>
        <w:position w:val="0"/>
        <w:u w:color="000000"/>
        <w:rtl w:val="0"/>
      </w:rPr>
    </w:lvl>
    <w:lvl w:ilvl="3">
      <w:start w:val="1"/>
      <w:numFmt w:val="bullet"/>
      <w:lvlText w:val="-"/>
      <w:lvlJc w:val="left"/>
      <w:rPr>
        <w:color w:val="000000"/>
        <w:position w:val="0"/>
        <w:u w:color="000000"/>
        <w:rtl w:val="0"/>
      </w:rPr>
    </w:lvl>
    <w:lvl w:ilvl="4">
      <w:start w:val="1"/>
      <w:numFmt w:val="decimal"/>
      <w:lvlText w:val="%5)"/>
      <w:lvlJc w:val="left"/>
      <w:rPr>
        <w:color w:val="000000"/>
        <w:position w:val="0"/>
        <w:u w:color="000000"/>
        <w:rtl w:val="0"/>
      </w:rPr>
    </w:lvl>
    <w:lvl w:ilvl="5">
      <w:start w:val="1"/>
      <w:numFmt w:val="lowerRoman"/>
      <w:lvlText w:val="%6."/>
      <w:lvlJc w:val="left"/>
      <w:rPr>
        <w:color w:val="000000"/>
        <w:position w:val="0"/>
        <w:u w:color="000000"/>
        <w:rtl w:val="0"/>
      </w:rPr>
    </w:lvl>
    <w:lvl w:ilvl="6">
      <w:start w:val="1"/>
      <w:numFmt w:val="decimal"/>
      <w:lvlText w:val="%7."/>
      <w:lvlJc w:val="left"/>
      <w:rPr>
        <w:color w:val="000000"/>
        <w:position w:val="0"/>
        <w:u w:color="000000"/>
        <w:rtl w:val="0"/>
      </w:rPr>
    </w:lvl>
    <w:lvl w:ilvl="7">
      <w:start w:val="1"/>
      <w:numFmt w:val="lowerLetter"/>
      <w:lvlText w:val="%8."/>
      <w:lvlJc w:val="left"/>
      <w:rPr>
        <w:color w:val="000000"/>
        <w:position w:val="0"/>
        <w:u w:color="000000"/>
        <w:rtl w:val="0"/>
      </w:rPr>
    </w:lvl>
    <w:lvl w:ilvl="8">
      <w:start w:val="1"/>
      <w:numFmt w:val="lowerRoman"/>
      <w:lvlText w:val="%9."/>
      <w:lvlJc w:val="left"/>
      <w:rPr>
        <w:color w:val="000000"/>
        <w:position w:val="0"/>
        <w:u w:color="000000"/>
        <w:rtl w:val="0"/>
      </w:rPr>
    </w:lvl>
  </w:abstractNum>
  <w:abstractNum w:abstractNumId="30" w15:restartNumberingAfterBreak="0">
    <w:nsid w:val="21172C3C"/>
    <w:multiLevelType w:val="multilevel"/>
    <w:tmpl w:val="8F7AC42C"/>
    <w:styleLink w:val="List21"/>
    <w:lvl w:ilvl="0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color w:val="000000"/>
        <w:position w:val="0"/>
        <w:sz w:val="24"/>
        <w:szCs w:val="24"/>
        <w:u w:color="000000"/>
      </w:rPr>
    </w:lvl>
    <w:lvl w:ilvl="1">
      <w:start w:val="1"/>
      <w:numFmt w:val="decimal"/>
      <w:lvlText w:val="%2."/>
      <w:lvlJc w:val="left"/>
      <w:pPr>
        <w:tabs>
          <w:tab w:val="num" w:pos="1350"/>
        </w:tabs>
        <w:ind w:left="1350" w:hanging="270"/>
      </w:pPr>
      <w:rPr>
        <w:color w:val="000000"/>
        <w:position w:val="0"/>
        <w:sz w:val="18"/>
        <w:szCs w:val="18"/>
        <w:u w:color="000000"/>
      </w:rPr>
    </w:lvl>
    <w:lvl w:ilvl="2">
      <w:start w:val="1"/>
      <w:numFmt w:val="decimal"/>
      <w:lvlText w:val="%3."/>
      <w:lvlJc w:val="left"/>
      <w:pPr>
        <w:tabs>
          <w:tab w:val="num" w:pos="2070"/>
        </w:tabs>
        <w:ind w:left="2070" w:hanging="270"/>
      </w:pPr>
      <w:rPr>
        <w:color w:val="000000"/>
        <w:position w:val="0"/>
        <w:sz w:val="18"/>
        <w:szCs w:val="18"/>
        <w:u w:color="000000"/>
      </w:rPr>
    </w:lvl>
    <w:lvl w:ilvl="3">
      <w:start w:val="1"/>
      <w:numFmt w:val="decimal"/>
      <w:lvlText w:val="%4."/>
      <w:lvlJc w:val="left"/>
      <w:pPr>
        <w:tabs>
          <w:tab w:val="num" w:pos="2790"/>
        </w:tabs>
        <w:ind w:left="2790" w:hanging="270"/>
      </w:pPr>
      <w:rPr>
        <w:color w:val="000000"/>
        <w:position w:val="0"/>
        <w:sz w:val="18"/>
        <w:szCs w:val="18"/>
        <w:u w:color="000000"/>
      </w:rPr>
    </w:lvl>
    <w:lvl w:ilvl="4">
      <w:start w:val="1"/>
      <w:numFmt w:val="decimal"/>
      <w:lvlText w:val="%5."/>
      <w:lvlJc w:val="left"/>
      <w:pPr>
        <w:tabs>
          <w:tab w:val="num" w:pos="3510"/>
        </w:tabs>
        <w:ind w:left="3510" w:hanging="270"/>
      </w:pPr>
      <w:rPr>
        <w:color w:val="000000"/>
        <w:position w:val="0"/>
        <w:sz w:val="18"/>
        <w:szCs w:val="18"/>
        <w:u w:color="000000"/>
      </w:rPr>
    </w:lvl>
    <w:lvl w:ilvl="5">
      <w:start w:val="1"/>
      <w:numFmt w:val="decimal"/>
      <w:lvlText w:val="%6."/>
      <w:lvlJc w:val="left"/>
      <w:pPr>
        <w:tabs>
          <w:tab w:val="num" w:pos="4230"/>
        </w:tabs>
        <w:ind w:left="4230" w:hanging="270"/>
      </w:pPr>
      <w:rPr>
        <w:color w:val="000000"/>
        <w:position w:val="0"/>
        <w:sz w:val="18"/>
        <w:szCs w:val="18"/>
        <w:u w:color="000000"/>
      </w:rPr>
    </w:lvl>
    <w:lvl w:ilvl="6">
      <w:start w:val="1"/>
      <w:numFmt w:val="decimal"/>
      <w:lvlText w:val="%7."/>
      <w:lvlJc w:val="left"/>
      <w:pPr>
        <w:tabs>
          <w:tab w:val="num" w:pos="4950"/>
        </w:tabs>
        <w:ind w:left="4950" w:hanging="270"/>
      </w:pPr>
      <w:rPr>
        <w:color w:val="000000"/>
        <w:position w:val="0"/>
        <w:sz w:val="18"/>
        <w:szCs w:val="18"/>
        <w:u w:color="000000"/>
      </w:rPr>
    </w:lvl>
    <w:lvl w:ilvl="7">
      <w:start w:val="1"/>
      <w:numFmt w:val="decimal"/>
      <w:lvlText w:val="%8."/>
      <w:lvlJc w:val="left"/>
      <w:pPr>
        <w:tabs>
          <w:tab w:val="num" w:pos="5670"/>
        </w:tabs>
        <w:ind w:left="5670" w:hanging="270"/>
      </w:pPr>
      <w:rPr>
        <w:color w:val="000000"/>
        <w:position w:val="0"/>
        <w:sz w:val="18"/>
        <w:szCs w:val="18"/>
        <w:u w:color="000000"/>
      </w:rPr>
    </w:lvl>
    <w:lvl w:ilvl="8">
      <w:start w:val="1"/>
      <w:numFmt w:val="decimal"/>
      <w:lvlText w:val="%9."/>
      <w:lvlJc w:val="left"/>
      <w:pPr>
        <w:tabs>
          <w:tab w:val="num" w:pos="6390"/>
        </w:tabs>
        <w:ind w:left="6390" w:hanging="270"/>
      </w:pPr>
      <w:rPr>
        <w:color w:val="000000"/>
        <w:position w:val="0"/>
        <w:sz w:val="18"/>
        <w:szCs w:val="18"/>
        <w:u w:color="000000"/>
      </w:rPr>
    </w:lvl>
  </w:abstractNum>
  <w:abstractNum w:abstractNumId="31" w15:restartNumberingAfterBreak="0">
    <w:nsid w:val="22A2699D"/>
    <w:multiLevelType w:val="multilevel"/>
    <w:tmpl w:val="09787FAC"/>
    <w:styleLink w:val="List7"/>
    <w:lvl w:ilvl="0">
      <w:start w:val="4"/>
      <w:numFmt w:val="bullet"/>
      <w:lvlText w:val="-"/>
      <w:lvlJc w:val="left"/>
      <w:rPr>
        <w:color w:val="000000"/>
        <w:position w:val="0"/>
        <w:u w:color="000000"/>
      </w:rPr>
    </w:lvl>
    <w:lvl w:ilvl="1">
      <w:start w:val="1"/>
      <w:numFmt w:val="bullet"/>
      <w:lvlText w:val="o"/>
      <w:lvlJc w:val="left"/>
      <w:rPr>
        <w:color w:val="000000"/>
        <w:position w:val="0"/>
        <w:u w:color="000000"/>
      </w:rPr>
    </w:lvl>
    <w:lvl w:ilvl="2">
      <w:start w:val="1"/>
      <w:numFmt w:val="bullet"/>
      <w:lvlText w:val="•"/>
      <w:lvlJc w:val="left"/>
      <w:rPr>
        <w:color w:val="000000"/>
        <w:position w:val="0"/>
        <w:u w:color="000000"/>
      </w:rPr>
    </w:lvl>
    <w:lvl w:ilvl="3">
      <w:start w:val="1"/>
      <w:numFmt w:val="bullet"/>
      <w:lvlText w:val="•"/>
      <w:lvlJc w:val="left"/>
      <w:rPr>
        <w:color w:val="000000"/>
        <w:position w:val="0"/>
        <w:u w:color="000000"/>
      </w:rPr>
    </w:lvl>
    <w:lvl w:ilvl="4">
      <w:start w:val="1"/>
      <w:numFmt w:val="bullet"/>
      <w:lvlText w:val="o"/>
      <w:lvlJc w:val="left"/>
      <w:rPr>
        <w:color w:val="000000"/>
        <w:position w:val="0"/>
        <w:u w:color="000000"/>
      </w:rPr>
    </w:lvl>
    <w:lvl w:ilvl="5">
      <w:start w:val="1"/>
      <w:numFmt w:val="bullet"/>
      <w:lvlText w:val="▪"/>
      <w:lvlJc w:val="left"/>
      <w:rPr>
        <w:color w:val="000000"/>
        <w:position w:val="0"/>
        <w:u w:color="000000"/>
      </w:rPr>
    </w:lvl>
    <w:lvl w:ilvl="6">
      <w:start w:val="1"/>
      <w:numFmt w:val="bullet"/>
      <w:lvlText w:val="•"/>
      <w:lvlJc w:val="left"/>
      <w:rPr>
        <w:color w:val="000000"/>
        <w:position w:val="0"/>
        <w:u w:color="000000"/>
      </w:rPr>
    </w:lvl>
    <w:lvl w:ilvl="7">
      <w:start w:val="1"/>
      <w:numFmt w:val="bullet"/>
      <w:lvlText w:val="o"/>
      <w:lvlJc w:val="left"/>
      <w:rPr>
        <w:color w:val="000000"/>
        <w:position w:val="0"/>
        <w:u w:color="000000"/>
      </w:rPr>
    </w:lvl>
    <w:lvl w:ilvl="8">
      <w:start w:val="1"/>
      <w:numFmt w:val="bullet"/>
      <w:lvlText w:val="▪"/>
      <w:lvlJc w:val="left"/>
      <w:rPr>
        <w:color w:val="000000"/>
        <w:position w:val="0"/>
        <w:u w:color="000000"/>
      </w:rPr>
    </w:lvl>
  </w:abstractNum>
  <w:abstractNum w:abstractNumId="32" w15:restartNumberingAfterBreak="0">
    <w:nsid w:val="24186487"/>
    <w:multiLevelType w:val="multilevel"/>
    <w:tmpl w:val="AF2CBA58"/>
    <w:styleLink w:val="List15"/>
    <w:lvl w:ilvl="0">
      <w:start w:val="3"/>
      <w:numFmt w:val="bullet"/>
      <w:lvlText w:val="-"/>
      <w:lvlJc w:val="left"/>
      <w:rPr>
        <w:color w:val="000000"/>
        <w:position w:val="0"/>
        <w:u w:color="000000"/>
        <w:rtl w:val="0"/>
      </w:rPr>
    </w:lvl>
    <w:lvl w:ilvl="1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  <w:lvl w:ilvl="2">
      <w:start w:val="1"/>
      <w:numFmt w:val="decimal"/>
      <w:lvlText w:val="%3."/>
      <w:lvlJc w:val="left"/>
      <w:rPr>
        <w:color w:val="000000"/>
        <w:position w:val="0"/>
        <w:u w:color="000000"/>
        <w:rtl w:val="0"/>
      </w:rPr>
    </w:lvl>
    <w:lvl w:ilvl="3">
      <w:start w:val="1"/>
      <w:numFmt w:val="bullet"/>
      <w:lvlText w:val="-"/>
      <w:lvlJc w:val="left"/>
      <w:rPr>
        <w:color w:val="000000"/>
        <w:position w:val="0"/>
        <w:u w:color="000000"/>
        <w:rtl w:val="0"/>
      </w:rPr>
    </w:lvl>
    <w:lvl w:ilvl="4">
      <w:start w:val="1"/>
      <w:numFmt w:val="decimal"/>
      <w:lvlText w:val="%5)"/>
      <w:lvlJc w:val="left"/>
      <w:rPr>
        <w:color w:val="000000"/>
        <w:position w:val="0"/>
        <w:u w:color="000000"/>
        <w:rtl w:val="0"/>
      </w:rPr>
    </w:lvl>
    <w:lvl w:ilvl="5">
      <w:start w:val="1"/>
      <w:numFmt w:val="bullet"/>
      <w:lvlText w:val="•"/>
      <w:lvlJc w:val="left"/>
      <w:rPr>
        <w:color w:val="000000"/>
        <w:position w:val="0"/>
        <w:u w:color="000000"/>
        <w:rtl w:val="0"/>
      </w:rPr>
    </w:lvl>
    <w:lvl w:ilvl="6">
      <w:start w:val="1"/>
      <w:numFmt w:val="decimal"/>
      <w:lvlText w:val="%7."/>
      <w:lvlJc w:val="left"/>
      <w:rPr>
        <w:color w:val="000000"/>
        <w:position w:val="0"/>
        <w:u w:color="000000"/>
        <w:rtl w:val="0"/>
      </w:rPr>
    </w:lvl>
    <w:lvl w:ilvl="7">
      <w:start w:val="1"/>
      <w:numFmt w:val="lowerLetter"/>
      <w:lvlText w:val="%8."/>
      <w:lvlJc w:val="left"/>
      <w:rPr>
        <w:color w:val="000000"/>
        <w:position w:val="0"/>
        <w:u w:color="000000"/>
        <w:rtl w:val="0"/>
      </w:rPr>
    </w:lvl>
    <w:lvl w:ilvl="8">
      <w:start w:val="1"/>
      <w:numFmt w:val="lowerRoman"/>
      <w:lvlText w:val="%9."/>
      <w:lvlJc w:val="left"/>
      <w:rPr>
        <w:color w:val="000000"/>
        <w:position w:val="0"/>
        <w:u w:color="000000"/>
        <w:rtl w:val="0"/>
      </w:rPr>
    </w:lvl>
  </w:abstractNum>
  <w:abstractNum w:abstractNumId="33" w15:restartNumberingAfterBreak="0">
    <w:nsid w:val="255B57EA"/>
    <w:multiLevelType w:val="hybridMultilevel"/>
    <w:tmpl w:val="164A8C56"/>
    <w:lvl w:ilvl="0" w:tplc="EE8E65C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3342F09E">
      <w:start w:val="3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3490E312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 w:tplc="240C2898">
      <w:start w:val="5"/>
      <w:numFmt w:val="decimal"/>
      <w:lvlText w:val="%5)"/>
      <w:lvlJc w:val="left"/>
      <w:pPr>
        <w:tabs>
          <w:tab w:val="num" w:pos="3960"/>
        </w:tabs>
        <w:ind w:left="3960" w:hanging="360"/>
      </w:pPr>
      <w:rPr>
        <w:rFonts w:hint="default"/>
        <w:i w:val="0"/>
      </w:rPr>
    </w:lvl>
    <w:lvl w:ilvl="5" w:tplc="8B84B3D0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  <w:color w:val="auto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281312C2"/>
    <w:multiLevelType w:val="hybridMultilevel"/>
    <w:tmpl w:val="E500E194"/>
    <w:lvl w:ilvl="0" w:tplc="040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8BE3939"/>
    <w:multiLevelType w:val="hybridMultilevel"/>
    <w:tmpl w:val="E7D44DFC"/>
    <w:lvl w:ilvl="0" w:tplc="FFFFFFFF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94C09C5"/>
    <w:multiLevelType w:val="multilevel"/>
    <w:tmpl w:val="7924EFCE"/>
    <w:lvl w:ilvl="0">
      <w:start w:val="1"/>
      <w:numFmt w:val="decimal"/>
      <w:lvlText w:val="%1)"/>
      <w:lvlJc w:val="left"/>
      <w:rPr>
        <w:color w:val="000000"/>
        <w:position w:val="0"/>
        <w:u w:val="single" w:color="000000"/>
        <w:rtl w:val="0"/>
      </w:rPr>
    </w:lvl>
    <w:lvl w:ilvl="1">
      <w:start w:val="1"/>
      <w:numFmt w:val="decimal"/>
      <w:lvlText w:val="%2."/>
      <w:lvlJc w:val="left"/>
      <w:rPr>
        <w:color w:val="000000"/>
        <w:position w:val="0"/>
        <w:u w:val="single" w:color="000000"/>
        <w:rtl w:val="0"/>
      </w:rPr>
    </w:lvl>
    <w:lvl w:ilvl="2">
      <w:start w:val="1"/>
      <w:numFmt w:val="lowerLetter"/>
      <w:lvlText w:val="%3)"/>
      <w:lvlJc w:val="left"/>
      <w:rPr>
        <w:color w:val="000000"/>
        <w:position w:val="0"/>
        <w:u w:val="single" w:color="000000"/>
        <w:rtl w:val="0"/>
      </w:rPr>
    </w:lvl>
    <w:lvl w:ilvl="3">
      <w:start w:val="1"/>
      <w:numFmt w:val="bullet"/>
      <w:lvlText w:val="▪"/>
      <w:lvlJc w:val="left"/>
      <w:rPr>
        <w:color w:val="000000"/>
        <w:position w:val="0"/>
        <w:u w:val="single" w:color="000000"/>
        <w:rtl w:val="0"/>
      </w:rPr>
    </w:lvl>
    <w:lvl w:ilvl="4">
      <w:start w:val="1"/>
      <w:numFmt w:val="bullet"/>
      <w:lvlText w:val="-"/>
      <w:lvlJc w:val="left"/>
      <w:rPr>
        <w:color w:val="000000"/>
        <w:position w:val="0"/>
        <w:u w:val="single" w:color="000000"/>
        <w:rtl w:val="0"/>
      </w:rPr>
    </w:lvl>
    <w:lvl w:ilvl="5">
      <w:start w:val="1"/>
      <w:numFmt w:val="lowerRoman"/>
      <w:lvlText w:val="%6."/>
      <w:lvlJc w:val="left"/>
      <w:rPr>
        <w:color w:val="000000"/>
        <w:position w:val="0"/>
        <w:u w:val="single" w:color="000000"/>
        <w:rtl w:val="0"/>
      </w:rPr>
    </w:lvl>
    <w:lvl w:ilvl="6">
      <w:start w:val="1"/>
      <w:numFmt w:val="decimal"/>
      <w:lvlText w:val="%7."/>
      <w:lvlJc w:val="left"/>
      <w:rPr>
        <w:color w:val="000000"/>
        <w:position w:val="0"/>
        <w:u w:val="single" w:color="000000"/>
        <w:rtl w:val="0"/>
      </w:rPr>
    </w:lvl>
    <w:lvl w:ilvl="7">
      <w:start w:val="1"/>
      <w:numFmt w:val="lowerLetter"/>
      <w:lvlText w:val="%8."/>
      <w:lvlJc w:val="left"/>
      <w:rPr>
        <w:color w:val="000000"/>
        <w:position w:val="0"/>
        <w:u w:val="single" w:color="000000"/>
        <w:rtl w:val="0"/>
      </w:rPr>
    </w:lvl>
    <w:lvl w:ilvl="8">
      <w:start w:val="1"/>
      <w:numFmt w:val="lowerRoman"/>
      <w:lvlText w:val="%9."/>
      <w:lvlJc w:val="left"/>
      <w:rPr>
        <w:color w:val="000000"/>
        <w:position w:val="0"/>
        <w:u w:val="single" w:color="000000"/>
        <w:rtl w:val="0"/>
      </w:rPr>
    </w:lvl>
  </w:abstractNum>
  <w:abstractNum w:abstractNumId="37" w15:restartNumberingAfterBreak="0">
    <w:nsid w:val="2A48436E"/>
    <w:multiLevelType w:val="multilevel"/>
    <w:tmpl w:val="493006B2"/>
    <w:styleLink w:val="List0"/>
    <w:lvl w:ilvl="0">
      <w:start w:val="3"/>
      <w:numFmt w:val="bullet"/>
      <w:lvlText w:val="-"/>
      <w:lvlJc w:val="left"/>
      <w:rPr>
        <w:color w:val="000000"/>
        <w:position w:val="0"/>
        <w:u w:color="000000"/>
        <w:rtl w:val="0"/>
      </w:rPr>
    </w:lvl>
    <w:lvl w:ilvl="1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2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  <w:lvl w:ilvl="3">
      <w:start w:val="1"/>
      <w:numFmt w:val="bullet"/>
      <w:lvlText w:val="•"/>
      <w:lvlJc w:val="left"/>
      <w:rPr>
        <w:color w:val="000000"/>
        <w:position w:val="0"/>
        <w:u w:color="000000"/>
        <w:rtl w:val="0"/>
      </w:rPr>
    </w:lvl>
    <w:lvl w:ilvl="4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5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  <w:lvl w:ilvl="6">
      <w:start w:val="1"/>
      <w:numFmt w:val="bullet"/>
      <w:lvlText w:val="•"/>
      <w:lvlJc w:val="left"/>
      <w:rPr>
        <w:color w:val="000000"/>
        <w:position w:val="0"/>
        <w:u w:color="000000"/>
        <w:rtl w:val="0"/>
      </w:rPr>
    </w:lvl>
    <w:lvl w:ilvl="7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8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</w:abstractNum>
  <w:abstractNum w:abstractNumId="38" w15:restartNumberingAfterBreak="0">
    <w:nsid w:val="2AC9123F"/>
    <w:multiLevelType w:val="hybridMultilevel"/>
    <w:tmpl w:val="60C4B4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BAB6FCD"/>
    <w:multiLevelType w:val="hybridMultilevel"/>
    <w:tmpl w:val="A99EA41E"/>
    <w:lvl w:ilvl="0" w:tplc="00000015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2E331A49"/>
    <w:multiLevelType w:val="hybridMultilevel"/>
    <w:tmpl w:val="87983836"/>
    <w:lvl w:ilvl="0" w:tplc="AD6A4038">
      <w:numFmt w:val="bullet"/>
      <w:lvlText w:val="-"/>
      <w:lvlJc w:val="left"/>
      <w:pPr>
        <w:tabs>
          <w:tab w:val="num" w:pos="1218"/>
        </w:tabs>
        <w:ind w:left="1218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41" w15:restartNumberingAfterBreak="0">
    <w:nsid w:val="2EB7679B"/>
    <w:multiLevelType w:val="hybridMultilevel"/>
    <w:tmpl w:val="035AEC1E"/>
    <w:lvl w:ilvl="0" w:tplc="508A15A6">
      <w:start w:val="3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80" w:hanging="360"/>
      </w:pPr>
    </w:lvl>
    <w:lvl w:ilvl="2" w:tplc="0405001B" w:tentative="1">
      <w:start w:val="1"/>
      <w:numFmt w:val="lowerRoman"/>
      <w:lvlText w:val="%3."/>
      <w:lvlJc w:val="right"/>
      <w:pPr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2" w15:restartNumberingAfterBreak="0">
    <w:nsid w:val="2F02193A"/>
    <w:multiLevelType w:val="hybridMultilevel"/>
    <w:tmpl w:val="CFA8FD3C"/>
    <w:lvl w:ilvl="0" w:tplc="189218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0223BEA"/>
    <w:multiLevelType w:val="multilevel"/>
    <w:tmpl w:val="A37C5AE6"/>
    <w:styleLink w:val="WW8Num66"/>
    <w:lvl w:ilvl="0">
      <w:numFmt w:val="bullet"/>
      <w:lvlText w:val="-"/>
      <w:lvlJc w:val="left"/>
      <w:rPr>
        <w:rFonts w:ascii="Times New Roman" w:hAnsi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44" w15:restartNumberingAfterBreak="0">
    <w:nsid w:val="321C23FF"/>
    <w:multiLevelType w:val="hybridMultilevel"/>
    <w:tmpl w:val="8F1206E6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21D378C"/>
    <w:multiLevelType w:val="hybridMultilevel"/>
    <w:tmpl w:val="6420881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38B102B"/>
    <w:multiLevelType w:val="multilevel"/>
    <w:tmpl w:val="C92AF5DE"/>
    <w:lvl w:ilvl="0"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  <w:b w:val="0"/>
        <w:i w:val="0"/>
        <w:color w:val="auto"/>
        <w:u w:val="no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</w:pPr>
      <w:rPr>
        <w:rFonts w:cs="Times New Roman"/>
      </w:rPr>
    </w:lvl>
  </w:abstractNum>
  <w:abstractNum w:abstractNumId="47" w15:restartNumberingAfterBreak="0">
    <w:nsid w:val="35E41E2D"/>
    <w:multiLevelType w:val="multilevel"/>
    <w:tmpl w:val="A0E85E3C"/>
    <w:styleLink w:val="List6"/>
    <w:lvl w:ilvl="0">
      <w:start w:val="1"/>
      <w:numFmt w:val="bullet"/>
      <w:lvlText w:val="·"/>
      <w:lvlJc w:val="left"/>
      <w:rPr>
        <w:color w:val="000000"/>
        <w:position w:val="0"/>
        <w:u w:color="000000"/>
        <w:rtl w:val="0"/>
      </w:rPr>
    </w:lvl>
    <w:lvl w:ilvl="1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2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  <w:lvl w:ilvl="3">
      <w:start w:val="1"/>
      <w:numFmt w:val="bullet"/>
      <w:lvlText w:val="•"/>
      <w:lvlJc w:val="left"/>
      <w:rPr>
        <w:color w:val="000000"/>
        <w:position w:val="0"/>
        <w:u w:color="000000"/>
        <w:rtl w:val="0"/>
      </w:rPr>
    </w:lvl>
    <w:lvl w:ilvl="4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5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  <w:lvl w:ilvl="6">
      <w:start w:val="1"/>
      <w:numFmt w:val="bullet"/>
      <w:lvlText w:val="•"/>
      <w:lvlJc w:val="left"/>
      <w:rPr>
        <w:color w:val="000000"/>
        <w:position w:val="0"/>
        <w:u w:color="000000"/>
        <w:rtl w:val="0"/>
      </w:rPr>
    </w:lvl>
    <w:lvl w:ilvl="7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8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</w:abstractNum>
  <w:abstractNum w:abstractNumId="48" w15:restartNumberingAfterBreak="0">
    <w:nsid w:val="36E0646D"/>
    <w:multiLevelType w:val="hybridMultilevel"/>
    <w:tmpl w:val="FD2E79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39EE1C9C"/>
    <w:multiLevelType w:val="hybridMultilevel"/>
    <w:tmpl w:val="8CC0262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D6912AF"/>
    <w:multiLevelType w:val="multilevel"/>
    <w:tmpl w:val="E0861976"/>
    <w:styleLink w:val="List12"/>
    <w:lvl w:ilvl="0">
      <w:start w:val="1"/>
      <w:numFmt w:val="decimal"/>
      <w:lvlText w:val="(%1)"/>
      <w:lvlJc w:val="left"/>
      <w:pPr>
        <w:tabs>
          <w:tab w:val="num" w:pos="780"/>
        </w:tabs>
        <w:ind w:left="780" w:hanging="420"/>
      </w:pPr>
      <w:rPr>
        <w:rFonts w:ascii="Times New Roman Bold" w:eastAsia="Times New Roman Bold" w:hAnsi="Times New Roman Bold" w:cs="Times New Roman Bold"/>
        <w:color w:val="000000"/>
        <w:position w:val="0"/>
        <w:sz w:val="28"/>
        <w:szCs w:val="28"/>
        <w:u w:val="single" w:color="000000"/>
      </w:rPr>
    </w:lvl>
    <w:lvl w:ilvl="1">
      <w:start w:val="4"/>
      <w:numFmt w:val="upperLetter"/>
      <w:lvlText w:val="%2."/>
      <w:lvlJc w:val="left"/>
      <w:pPr>
        <w:tabs>
          <w:tab w:val="num" w:pos="360"/>
        </w:tabs>
        <w:ind w:left="360" w:hanging="360"/>
      </w:pPr>
      <w:rPr>
        <w:rFonts w:ascii="Times New Roman Bold" w:eastAsia="Times New Roman Bold" w:hAnsi="Times New Roman Bold" w:cs="Times New Roman Bold"/>
        <w:color w:val="000000"/>
        <w:position w:val="0"/>
        <w:sz w:val="28"/>
        <w:szCs w:val="28"/>
        <w:u w:val="single" w:color="000000"/>
      </w:rPr>
    </w:lvl>
    <w:lvl w:ilvl="2">
      <w:start w:val="1"/>
      <w:numFmt w:val="lowerRoman"/>
      <w:lvlText w:val="%3."/>
      <w:lvlJc w:val="left"/>
      <w:pPr>
        <w:tabs>
          <w:tab w:val="num" w:pos="2209"/>
        </w:tabs>
        <w:ind w:left="2209" w:hanging="345"/>
      </w:pPr>
      <w:rPr>
        <w:rFonts w:ascii="Times New Roman Bold" w:eastAsia="Times New Roman Bold" w:hAnsi="Times New Roman Bold" w:cs="Times New Roman Bold"/>
        <w:color w:val="000000"/>
        <w:position w:val="0"/>
        <w:sz w:val="28"/>
        <w:szCs w:val="28"/>
        <w:u w:val="single" w:color="000000"/>
      </w:r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  <w:rPr>
        <w:rFonts w:ascii="Times New Roman Bold" w:eastAsia="Times New Roman Bold" w:hAnsi="Times New Roman Bold" w:cs="Times New Roman Bold"/>
        <w:color w:val="000000"/>
        <w:position w:val="0"/>
        <w:sz w:val="28"/>
        <w:szCs w:val="28"/>
        <w:u w:val="single" w:color="000000"/>
      </w:r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3660" w:hanging="420"/>
      </w:pPr>
      <w:rPr>
        <w:rFonts w:ascii="Times New Roman Bold" w:eastAsia="Times New Roman Bold" w:hAnsi="Times New Roman Bold" w:cs="Times New Roman Bold"/>
        <w:color w:val="000000"/>
        <w:position w:val="0"/>
        <w:sz w:val="28"/>
        <w:szCs w:val="28"/>
        <w:u w:val="single" w:color="000000"/>
      </w:rPr>
    </w:lvl>
    <w:lvl w:ilvl="5">
      <w:start w:val="1"/>
      <w:numFmt w:val="lowerRoman"/>
      <w:lvlText w:val="%6."/>
      <w:lvlJc w:val="left"/>
      <w:pPr>
        <w:tabs>
          <w:tab w:val="num" w:pos="4369"/>
        </w:tabs>
        <w:ind w:left="4369" w:hanging="345"/>
      </w:pPr>
      <w:rPr>
        <w:rFonts w:ascii="Times New Roman Bold" w:eastAsia="Times New Roman Bold" w:hAnsi="Times New Roman Bold" w:cs="Times New Roman Bold"/>
        <w:color w:val="000000"/>
        <w:position w:val="0"/>
        <w:sz w:val="28"/>
        <w:szCs w:val="28"/>
        <w:u w:val="single" w:color="000000"/>
      </w:r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420"/>
      </w:pPr>
      <w:rPr>
        <w:rFonts w:ascii="Times New Roman Bold" w:eastAsia="Times New Roman Bold" w:hAnsi="Times New Roman Bold" w:cs="Times New Roman Bold"/>
        <w:color w:val="000000"/>
        <w:position w:val="0"/>
        <w:sz w:val="28"/>
        <w:szCs w:val="28"/>
        <w:u w:val="single" w:color="000000"/>
      </w:r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420"/>
      </w:pPr>
      <w:rPr>
        <w:rFonts w:ascii="Times New Roman Bold" w:eastAsia="Times New Roman Bold" w:hAnsi="Times New Roman Bold" w:cs="Times New Roman Bold"/>
        <w:color w:val="000000"/>
        <w:position w:val="0"/>
        <w:sz w:val="28"/>
        <w:szCs w:val="28"/>
        <w:u w:val="single" w:color="000000"/>
      </w:rPr>
    </w:lvl>
    <w:lvl w:ilvl="8">
      <w:start w:val="1"/>
      <w:numFmt w:val="lowerRoman"/>
      <w:lvlText w:val="%9."/>
      <w:lvlJc w:val="left"/>
      <w:pPr>
        <w:tabs>
          <w:tab w:val="num" w:pos="6529"/>
        </w:tabs>
        <w:ind w:left="6529" w:hanging="345"/>
      </w:pPr>
      <w:rPr>
        <w:rFonts w:ascii="Times New Roman Bold" w:eastAsia="Times New Roman Bold" w:hAnsi="Times New Roman Bold" w:cs="Times New Roman Bold"/>
        <w:color w:val="000000"/>
        <w:position w:val="0"/>
        <w:sz w:val="28"/>
        <w:szCs w:val="28"/>
        <w:u w:val="single" w:color="000000"/>
      </w:rPr>
    </w:lvl>
  </w:abstractNum>
  <w:abstractNum w:abstractNumId="51" w15:restartNumberingAfterBreak="0">
    <w:nsid w:val="3F02035D"/>
    <w:multiLevelType w:val="multilevel"/>
    <w:tmpl w:val="6B4238B0"/>
    <w:styleLink w:val="List10"/>
    <w:lvl w:ilvl="0">
      <w:start w:val="1"/>
      <w:numFmt w:val="upperLetter"/>
      <w:lvlText w:val="%1."/>
      <w:lvlJc w:val="left"/>
      <w:rPr>
        <w:color w:val="000000"/>
        <w:position w:val="0"/>
        <w:u w:color="000000"/>
        <w:rtl w:val="0"/>
      </w:rPr>
    </w:lvl>
    <w:lvl w:ilvl="1">
      <w:start w:val="1"/>
      <w:numFmt w:val="decimal"/>
      <w:lvlText w:val="%2."/>
      <w:lvlJc w:val="left"/>
      <w:rPr>
        <w:color w:val="000000"/>
        <w:position w:val="0"/>
        <w:u w:color="000000"/>
        <w:rtl w:val="0"/>
      </w:rPr>
    </w:lvl>
    <w:lvl w:ilvl="2">
      <w:start w:val="1"/>
      <w:numFmt w:val="lowerLetter"/>
      <w:lvlText w:val="%3)"/>
      <w:lvlJc w:val="left"/>
      <w:rPr>
        <w:color w:val="000000"/>
        <w:position w:val="0"/>
        <w:u w:color="000000"/>
        <w:rtl w:val="0"/>
      </w:rPr>
    </w:lvl>
    <w:lvl w:ilvl="3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  <w:lvl w:ilvl="4">
      <w:start w:val="1"/>
      <w:numFmt w:val="bullet"/>
      <w:lvlText w:val="-"/>
      <w:lvlJc w:val="left"/>
      <w:rPr>
        <w:color w:val="000000"/>
        <w:position w:val="0"/>
        <w:u w:color="000000"/>
        <w:rtl w:val="0"/>
      </w:rPr>
    </w:lvl>
    <w:lvl w:ilvl="5">
      <w:start w:val="3"/>
      <w:numFmt w:val="decimal"/>
      <w:lvlText w:val="%6)"/>
      <w:lvlJc w:val="left"/>
      <w:rPr>
        <w:color w:val="000000"/>
        <w:position w:val="0"/>
        <w:u w:color="000000"/>
        <w:rtl w:val="0"/>
      </w:rPr>
    </w:lvl>
    <w:lvl w:ilvl="6">
      <w:start w:val="1"/>
      <w:numFmt w:val="lowerLetter"/>
      <w:lvlText w:val="%7)"/>
      <w:lvlJc w:val="left"/>
      <w:rPr>
        <w:color w:val="000000"/>
        <w:position w:val="0"/>
        <w:u w:color="000000"/>
        <w:rtl w:val="0"/>
      </w:rPr>
    </w:lvl>
    <w:lvl w:ilvl="7">
      <w:start w:val="1"/>
      <w:numFmt w:val="lowerLetter"/>
      <w:lvlText w:val="%8."/>
      <w:lvlJc w:val="left"/>
      <w:rPr>
        <w:color w:val="000000"/>
        <w:position w:val="0"/>
        <w:u w:color="000000"/>
        <w:rtl w:val="0"/>
      </w:rPr>
    </w:lvl>
    <w:lvl w:ilvl="8">
      <w:start w:val="1"/>
      <w:numFmt w:val="lowerRoman"/>
      <w:lvlText w:val="%9."/>
      <w:lvlJc w:val="left"/>
      <w:rPr>
        <w:color w:val="000000"/>
        <w:position w:val="0"/>
        <w:u w:color="000000"/>
        <w:rtl w:val="0"/>
      </w:rPr>
    </w:lvl>
  </w:abstractNum>
  <w:abstractNum w:abstractNumId="52" w15:restartNumberingAfterBreak="0">
    <w:nsid w:val="3FE62A6C"/>
    <w:multiLevelType w:val="hybridMultilevel"/>
    <w:tmpl w:val="58AAEA16"/>
    <w:lvl w:ilvl="0" w:tplc="6246754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28071AD"/>
    <w:multiLevelType w:val="multilevel"/>
    <w:tmpl w:val="785CF11C"/>
    <w:lvl w:ilvl="0">
      <w:start w:val="4"/>
      <w:numFmt w:val="bullet"/>
      <w:lvlText w:val="-"/>
      <w:lvlJc w:val="left"/>
      <w:rPr>
        <w:color w:val="000000"/>
        <w:position w:val="0"/>
        <w:u w:color="000000"/>
        <w:rtl w:val="0"/>
      </w:rPr>
    </w:lvl>
    <w:lvl w:ilvl="1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  <w:lvl w:ilvl="2">
      <w:start w:val="1"/>
      <w:numFmt w:val="decimal"/>
      <w:lvlText w:val="%3."/>
      <w:lvlJc w:val="left"/>
      <w:rPr>
        <w:color w:val="000000"/>
        <w:position w:val="0"/>
        <w:u w:color="000000"/>
        <w:rtl w:val="0"/>
      </w:rPr>
    </w:lvl>
    <w:lvl w:ilvl="3">
      <w:start w:val="1"/>
      <w:numFmt w:val="bullet"/>
      <w:lvlText w:val="-"/>
      <w:lvlJc w:val="left"/>
      <w:rPr>
        <w:color w:val="000000"/>
        <w:position w:val="0"/>
        <w:u w:color="000000"/>
        <w:rtl w:val="0"/>
      </w:rPr>
    </w:lvl>
    <w:lvl w:ilvl="4">
      <w:start w:val="1"/>
      <w:numFmt w:val="decimal"/>
      <w:lvlText w:val="%5)"/>
      <w:lvlJc w:val="left"/>
      <w:rPr>
        <w:color w:val="000000"/>
        <w:position w:val="0"/>
        <w:u w:color="000000"/>
        <w:rtl w:val="0"/>
      </w:rPr>
    </w:lvl>
    <w:lvl w:ilvl="5">
      <w:start w:val="1"/>
      <w:numFmt w:val="lowerRoman"/>
      <w:lvlText w:val="%6."/>
      <w:lvlJc w:val="left"/>
      <w:rPr>
        <w:color w:val="000000"/>
        <w:position w:val="0"/>
        <w:u w:color="000000"/>
        <w:rtl w:val="0"/>
      </w:rPr>
    </w:lvl>
    <w:lvl w:ilvl="6">
      <w:start w:val="1"/>
      <w:numFmt w:val="decimal"/>
      <w:lvlText w:val="%7."/>
      <w:lvlJc w:val="left"/>
      <w:rPr>
        <w:color w:val="000000"/>
        <w:position w:val="0"/>
        <w:u w:color="000000"/>
        <w:rtl w:val="0"/>
      </w:rPr>
    </w:lvl>
    <w:lvl w:ilvl="7">
      <w:start w:val="1"/>
      <w:numFmt w:val="lowerLetter"/>
      <w:lvlText w:val="%8."/>
      <w:lvlJc w:val="left"/>
      <w:rPr>
        <w:color w:val="000000"/>
        <w:position w:val="0"/>
        <w:u w:color="000000"/>
        <w:rtl w:val="0"/>
      </w:rPr>
    </w:lvl>
    <w:lvl w:ilvl="8">
      <w:start w:val="1"/>
      <w:numFmt w:val="lowerRoman"/>
      <w:lvlText w:val="%9."/>
      <w:lvlJc w:val="left"/>
      <w:rPr>
        <w:color w:val="000000"/>
        <w:position w:val="0"/>
        <w:u w:color="000000"/>
        <w:rtl w:val="0"/>
      </w:rPr>
    </w:lvl>
  </w:abstractNum>
  <w:abstractNum w:abstractNumId="54" w15:restartNumberingAfterBreak="0">
    <w:nsid w:val="448C5FA8"/>
    <w:multiLevelType w:val="hybridMultilevel"/>
    <w:tmpl w:val="DE8646A2"/>
    <w:lvl w:ilvl="0" w:tplc="FFFFFFFF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51623E9"/>
    <w:multiLevelType w:val="hybridMultilevel"/>
    <w:tmpl w:val="A490A862"/>
    <w:lvl w:ilvl="0" w:tplc="EE8E65C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55506CA"/>
    <w:multiLevelType w:val="multilevel"/>
    <w:tmpl w:val="27069414"/>
    <w:styleLink w:val="WW8Num663"/>
    <w:lvl w:ilvl="0">
      <w:numFmt w:val="bullet"/>
      <w:lvlText w:val="-"/>
      <w:lvlJc w:val="left"/>
      <w:rPr>
        <w:rFonts w:ascii="Times New Roman" w:hAnsi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57" w15:restartNumberingAfterBreak="0">
    <w:nsid w:val="47281A17"/>
    <w:multiLevelType w:val="hybridMultilevel"/>
    <w:tmpl w:val="151660B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7792DC3"/>
    <w:multiLevelType w:val="hybridMultilevel"/>
    <w:tmpl w:val="86A61978"/>
    <w:lvl w:ilvl="0" w:tplc="A2E0E5D0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7B53A00"/>
    <w:multiLevelType w:val="multilevel"/>
    <w:tmpl w:val="7924EFCE"/>
    <w:lvl w:ilvl="0">
      <w:start w:val="1"/>
      <w:numFmt w:val="decimal"/>
      <w:lvlText w:val="%1)"/>
      <w:lvlJc w:val="left"/>
      <w:rPr>
        <w:color w:val="000000"/>
        <w:position w:val="0"/>
        <w:u w:val="single" w:color="000000"/>
        <w:rtl w:val="0"/>
      </w:rPr>
    </w:lvl>
    <w:lvl w:ilvl="1">
      <w:start w:val="1"/>
      <w:numFmt w:val="decimal"/>
      <w:lvlText w:val="%2."/>
      <w:lvlJc w:val="left"/>
      <w:rPr>
        <w:color w:val="000000"/>
        <w:position w:val="0"/>
        <w:u w:val="single" w:color="000000"/>
        <w:rtl w:val="0"/>
      </w:rPr>
    </w:lvl>
    <w:lvl w:ilvl="2">
      <w:start w:val="1"/>
      <w:numFmt w:val="lowerLetter"/>
      <w:lvlText w:val="%3)"/>
      <w:lvlJc w:val="left"/>
      <w:rPr>
        <w:color w:val="000000"/>
        <w:position w:val="0"/>
        <w:u w:val="single" w:color="000000"/>
        <w:rtl w:val="0"/>
      </w:rPr>
    </w:lvl>
    <w:lvl w:ilvl="3">
      <w:start w:val="1"/>
      <w:numFmt w:val="bullet"/>
      <w:lvlText w:val="▪"/>
      <w:lvlJc w:val="left"/>
      <w:rPr>
        <w:color w:val="000000"/>
        <w:position w:val="0"/>
        <w:u w:val="single" w:color="000000"/>
        <w:rtl w:val="0"/>
      </w:rPr>
    </w:lvl>
    <w:lvl w:ilvl="4">
      <w:start w:val="1"/>
      <w:numFmt w:val="bullet"/>
      <w:lvlText w:val="-"/>
      <w:lvlJc w:val="left"/>
      <w:rPr>
        <w:color w:val="000000"/>
        <w:position w:val="0"/>
        <w:u w:val="single" w:color="000000"/>
        <w:rtl w:val="0"/>
      </w:rPr>
    </w:lvl>
    <w:lvl w:ilvl="5">
      <w:start w:val="1"/>
      <w:numFmt w:val="lowerRoman"/>
      <w:lvlText w:val="%6."/>
      <w:lvlJc w:val="left"/>
      <w:rPr>
        <w:color w:val="000000"/>
        <w:position w:val="0"/>
        <w:u w:val="single" w:color="000000"/>
        <w:rtl w:val="0"/>
      </w:rPr>
    </w:lvl>
    <w:lvl w:ilvl="6">
      <w:start w:val="1"/>
      <w:numFmt w:val="decimal"/>
      <w:lvlText w:val="%7."/>
      <w:lvlJc w:val="left"/>
      <w:rPr>
        <w:color w:val="000000"/>
        <w:position w:val="0"/>
        <w:u w:val="single" w:color="000000"/>
        <w:rtl w:val="0"/>
      </w:rPr>
    </w:lvl>
    <w:lvl w:ilvl="7">
      <w:start w:val="1"/>
      <w:numFmt w:val="lowerLetter"/>
      <w:lvlText w:val="%8."/>
      <w:lvlJc w:val="left"/>
      <w:rPr>
        <w:color w:val="000000"/>
        <w:position w:val="0"/>
        <w:u w:val="single" w:color="000000"/>
        <w:rtl w:val="0"/>
      </w:rPr>
    </w:lvl>
    <w:lvl w:ilvl="8">
      <w:start w:val="1"/>
      <w:numFmt w:val="lowerRoman"/>
      <w:lvlText w:val="%9."/>
      <w:lvlJc w:val="left"/>
      <w:rPr>
        <w:color w:val="000000"/>
        <w:position w:val="0"/>
        <w:u w:val="single" w:color="000000"/>
        <w:rtl w:val="0"/>
      </w:rPr>
    </w:lvl>
  </w:abstractNum>
  <w:abstractNum w:abstractNumId="60" w15:restartNumberingAfterBreak="0">
    <w:nsid w:val="48390510"/>
    <w:multiLevelType w:val="hybridMultilevel"/>
    <w:tmpl w:val="A4B431D2"/>
    <w:lvl w:ilvl="0" w:tplc="B77C99A8">
      <w:start w:val="1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8564421"/>
    <w:multiLevelType w:val="multilevel"/>
    <w:tmpl w:val="B2ACF2B8"/>
    <w:styleLink w:val="List9"/>
    <w:lvl w:ilvl="0">
      <w:start w:val="1"/>
      <w:numFmt w:val="upperLetter"/>
      <w:lvlText w:val="%1."/>
      <w:lvlJc w:val="left"/>
      <w:rPr>
        <w:color w:val="000000"/>
        <w:position w:val="0"/>
        <w:u w:color="000000"/>
        <w:rtl w:val="0"/>
      </w:rPr>
    </w:lvl>
    <w:lvl w:ilvl="1">
      <w:start w:val="1"/>
      <w:numFmt w:val="decimal"/>
      <w:lvlText w:val="%2."/>
      <w:lvlJc w:val="left"/>
      <w:rPr>
        <w:color w:val="000000"/>
        <w:position w:val="0"/>
        <w:u w:color="000000"/>
        <w:rtl w:val="0"/>
      </w:rPr>
    </w:lvl>
    <w:lvl w:ilvl="2">
      <w:start w:val="1"/>
      <w:numFmt w:val="lowerLetter"/>
      <w:lvlText w:val="%3)"/>
      <w:lvlJc w:val="left"/>
      <w:rPr>
        <w:color w:val="000000"/>
        <w:position w:val="0"/>
        <w:u w:color="000000"/>
        <w:rtl w:val="0"/>
      </w:rPr>
    </w:lvl>
    <w:lvl w:ilvl="3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  <w:lvl w:ilvl="4">
      <w:start w:val="1"/>
      <w:numFmt w:val="bullet"/>
      <w:lvlText w:val="-"/>
      <w:lvlJc w:val="left"/>
      <w:rPr>
        <w:color w:val="000000"/>
        <w:position w:val="0"/>
        <w:u w:color="000000"/>
        <w:rtl w:val="0"/>
      </w:rPr>
    </w:lvl>
    <w:lvl w:ilvl="5">
      <w:start w:val="1"/>
      <w:numFmt w:val="decimal"/>
      <w:lvlText w:val="%6)"/>
      <w:lvlJc w:val="left"/>
      <w:rPr>
        <w:color w:val="000000"/>
        <w:position w:val="0"/>
        <w:u w:color="000000"/>
        <w:rtl w:val="0"/>
      </w:rPr>
    </w:lvl>
    <w:lvl w:ilvl="6">
      <w:start w:val="1"/>
      <w:numFmt w:val="lowerLetter"/>
      <w:lvlText w:val="%7)"/>
      <w:lvlJc w:val="left"/>
      <w:rPr>
        <w:color w:val="000000"/>
        <w:position w:val="0"/>
        <w:u w:color="000000"/>
        <w:rtl w:val="0"/>
      </w:rPr>
    </w:lvl>
    <w:lvl w:ilvl="7">
      <w:start w:val="1"/>
      <w:numFmt w:val="lowerLetter"/>
      <w:lvlText w:val="%8."/>
      <w:lvlJc w:val="left"/>
      <w:rPr>
        <w:color w:val="000000"/>
        <w:position w:val="0"/>
        <w:u w:color="000000"/>
        <w:rtl w:val="0"/>
      </w:rPr>
    </w:lvl>
    <w:lvl w:ilvl="8">
      <w:start w:val="1"/>
      <w:numFmt w:val="lowerRoman"/>
      <w:lvlText w:val="%9."/>
      <w:lvlJc w:val="left"/>
      <w:rPr>
        <w:color w:val="000000"/>
        <w:position w:val="0"/>
        <w:u w:color="000000"/>
        <w:rtl w:val="0"/>
      </w:rPr>
    </w:lvl>
  </w:abstractNum>
  <w:abstractNum w:abstractNumId="62" w15:restartNumberingAfterBreak="0">
    <w:nsid w:val="4B9E323E"/>
    <w:multiLevelType w:val="hybridMultilevel"/>
    <w:tmpl w:val="9A0C431A"/>
    <w:lvl w:ilvl="0" w:tplc="24D8B3B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C0100C5"/>
    <w:multiLevelType w:val="multilevel"/>
    <w:tmpl w:val="7924EFCE"/>
    <w:styleLink w:val="List13"/>
    <w:lvl w:ilvl="0">
      <w:start w:val="1"/>
      <w:numFmt w:val="decimal"/>
      <w:lvlText w:val="%1)"/>
      <w:lvlJc w:val="left"/>
      <w:rPr>
        <w:color w:val="000000"/>
        <w:position w:val="0"/>
        <w:u w:val="single" w:color="000000"/>
        <w:rtl w:val="0"/>
      </w:rPr>
    </w:lvl>
    <w:lvl w:ilvl="1">
      <w:start w:val="1"/>
      <w:numFmt w:val="decimal"/>
      <w:lvlText w:val="%2."/>
      <w:lvlJc w:val="left"/>
      <w:rPr>
        <w:color w:val="000000"/>
        <w:position w:val="0"/>
        <w:u w:val="single" w:color="000000"/>
        <w:rtl w:val="0"/>
      </w:rPr>
    </w:lvl>
    <w:lvl w:ilvl="2">
      <w:start w:val="1"/>
      <w:numFmt w:val="lowerLetter"/>
      <w:lvlText w:val="%3)"/>
      <w:lvlJc w:val="left"/>
      <w:rPr>
        <w:color w:val="000000"/>
        <w:position w:val="0"/>
        <w:u w:val="single" w:color="000000"/>
        <w:rtl w:val="0"/>
      </w:rPr>
    </w:lvl>
    <w:lvl w:ilvl="3">
      <w:start w:val="1"/>
      <w:numFmt w:val="bullet"/>
      <w:lvlText w:val="▪"/>
      <w:lvlJc w:val="left"/>
      <w:rPr>
        <w:color w:val="000000"/>
        <w:position w:val="0"/>
        <w:u w:val="single" w:color="000000"/>
        <w:rtl w:val="0"/>
      </w:rPr>
    </w:lvl>
    <w:lvl w:ilvl="4">
      <w:start w:val="1"/>
      <w:numFmt w:val="bullet"/>
      <w:lvlText w:val="-"/>
      <w:lvlJc w:val="left"/>
      <w:rPr>
        <w:color w:val="000000"/>
        <w:position w:val="0"/>
        <w:u w:val="single" w:color="000000"/>
        <w:rtl w:val="0"/>
      </w:rPr>
    </w:lvl>
    <w:lvl w:ilvl="5">
      <w:start w:val="1"/>
      <w:numFmt w:val="lowerRoman"/>
      <w:lvlText w:val="%6."/>
      <w:lvlJc w:val="left"/>
      <w:rPr>
        <w:color w:val="000000"/>
        <w:position w:val="0"/>
        <w:u w:val="single" w:color="000000"/>
        <w:rtl w:val="0"/>
      </w:rPr>
    </w:lvl>
    <w:lvl w:ilvl="6">
      <w:start w:val="1"/>
      <w:numFmt w:val="decimal"/>
      <w:lvlText w:val="%7."/>
      <w:lvlJc w:val="left"/>
      <w:rPr>
        <w:color w:val="000000"/>
        <w:position w:val="0"/>
        <w:u w:val="single" w:color="000000"/>
        <w:rtl w:val="0"/>
      </w:rPr>
    </w:lvl>
    <w:lvl w:ilvl="7">
      <w:start w:val="1"/>
      <w:numFmt w:val="lowerLetter"/>
      <w:lvlText w:val="%8."/>
      <w:lvlJc w:val="left"/>
      <w:rPr>
        <w:color w:val="000000"/>
        <w:position w:val="0"/>
        <w:u w:val="single" w:color="000000"/>
        <w:rtl w:val="0"/>
      </w:rPr>
    </w:lvl>
    <w:lvl w:ilvl="8">
      <w:start w:val="1"/>
      <w:numFmt w:val="lowerRoman"/>
      <w:lvlText w:val="%9."/>
      <w:lvlJc w:val="left"/>
      <w:rPr>
        <w:color w:val="000000"/>
        <w:position w:val="0"/>
        <w:u w:val="single" w:color="000000"/>
        <w:rtl w:val="0"/>
      </w:rPr>
    </w:lvl>
  </w:abstractNum>
  <w:abstractNum w:abstractNumId="64" w15:restartNumberingAfterBreak="0">
    <w:nsid w:val="50562B4E"/>
    <w:multiLevelType w:val="multilevel"/>
    <w:tmpl w:val="FC3E59EE"/>
    <w:styleLink w:val="List19"/>
    <w:lvl w:ilvl="0">
      <w:start w:val="3"/>
      <w:numFmt w:val="bullet"/>
      <w:lvlText w:val="-"/>
      <w:lvlJc w:val="left"/>
      <w:rPr>
        <w:color w:val="000000"/>
        <w:position w:val="0"/>
        <w:u w:color="000000"/>
        <w:rtl w:val="0"/>
      </w:rPr>
    </w:lvl>
    <w:lvl w:ilvl="1">
      <w:start w:val="1"/>
      <w:numFmt w:val="decimal"/>
      <w:lvlText w:val="%2)"/>
      <w:lvlJc w:val="left"/>
      <w:rPr>
        <w:color w:val="000000"/>
        <w:position w:val="0"/>
        <w:u w:color="000000"/>
        <w:rtl w:val="0"/>
      </w:rPr>
    </w:lvl>
    <w:lvl w:ilvl="2">
      <w:start w:val="1"/>
      <w:numFmt w:val="decimal"/>
      <w:lvlText w:val="%3)"/>
      <w:lvlJc w:val="left"/>
      <w:rPr>
        <w:color w:val="000000"/>
        <w:position w:val="0"/>
        <w:u w:color="000000"/>
        <w:rtl w:val="0"/>
      </w:rPr>
    </w:lvl>
    <w:lvl w:ilvl="3">
      <w:start w:val="1"/>
      <w:numFmt w:val="bullet"/>
      <w:lvlText w:val="•"/>
      <w:lvlJc w:val="left"/>
      <w:rPr>
        <w:color w:val="000000"/>
        <w:position w:val="0"/>
        <w:u w:color="000000"/>
        <w:rtl w:val="0"/>
      </w:rPr>
    </w:lvl>
    <w:lvl w:ilvl="4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5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  <w:lvl w:ilvl="6">
      <w:start w:val="1"/>
      <w:numFmt w:val="bullet"/>
      <w:lvlText w:val="•"/>
      <w:lvlJc w:val="left"/>
      <w:rPr>
        <w:color w:val="000000"/>
        <w:position w:val="0"/>
        <w:u w:color="000000"/>
        <w:rtl w:val="0"/>
      </w:rPr>
    </w:lvl>
    <w:lvl w:ilvl="7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8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</w:abstractNum>
  <w:abstractNum w:abstractNumId="65" w15:restartNumberingAfterBreak="0">
    <w:nsid w:val="53BB6CA2"/>
    <w:multiLevelType w:val="hybridMultilevel"/>
    <w:tmpl w:val="2638A65C"/>
    <w:lvl w:ilvl="0" w:tplc="90C6942C">
      <w:start w:val="1"/>
      <w:numFmt w:val="decimal"/>
      <w:lvlText w:val="%1."/>
      <w:lvlJc w:val="left"/>
      <w:pPr>
        <w:tabs>
          <w:tab w:val="num" w:pos="363"/>
        </w:tabs>
        <w:ind w:left="363" w:hanging="360"/>
      </w:pPr>
      <w:rPr>
        <w:rFonts w:hint="default"/>
        <w:b w:val="0"/>
      </w:rPr>
    </w:lvl>
    <w:lvl w:ilvl="1" w:tplc="B54A48B8">
      <w:start w:val="1"/>
      <w:numFmt w:val="lowerLetter"/>
      <w:lvlText w:val="%2)"/>
      <w:lvlJc w:val="left"/>
      <w:pPr>
        <w:tabs>
          <w:tab w:val="num" w:pos="1083"/>
        </w:tabs>
        <w:ind w:left="1083" w:hanging="360"/>
      </w:pPr>
      <w:rPr>
        <w:rFonts w:hint="default"/>
        <w:b/>
        <w:i w:val="0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66" w15:restartNumberingAfterBreak="0">
    <w:nsid w:val="545E668C"/>
    <w:multiLevelType w:val="hybridMultilevel"/>
    <w:tmpl w:val="C0C023FC"/>
    <w:lvl w:ilvl="0" w:tplc="D610DE9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color w:val="1F497D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54C83A5F"/>
    <w:multiLevelType w:val="hybridMultilevel"/>
    <w:tmpl w:val="0DACCD9E"/>
    <w:lvl w:ilvl="0" w:tplc="00000003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564306AB"/>
    <w:multiLevelType w:val="hybridMultilevel"/>
    <w:tmpl w:val="528A019C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56EE1E0E"/>
    <w:multiLevelType w:val="multilevel"/>
    <w:tmpl w:val="5FA472F6"/>
    <w:styleLink w:val="List2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color w:val="000000"/>
        <w:position w:val="0"/>
        <w:sz w:val="24"/>
        <w:szCs w:val="24"/>
        <w:u w:color="000000"/>
        <w:rtl w:val="0"/>
      </w:rPr>
    </w:lvl>
    <w:lvl w:ilvl="1">
      <w:start w:val="1"/>
      <w:numFmt w:val="bullet"/>
      <w:lvlText w:val="-"/>
      <w:lvlJc w:val="left"/>
      <w:pPr>
        <w:tabs>
          <w:tab w:val="num" w:pos="472"/>
        </w:tabs>
        <w:ind w:left="472" w:hanging="330"/>
      </w:pPr>
      <w:rPr>
        <w:color w:val="000000"/>
        <w:position w:val="0"/>
        <w:sz w:val="22"/>
        <w:szCs w:val="22"/>
        <w:u w:color="000000"/>
        <w:rtl w:val="0"/>
      </w:rPr>
    </w:lvl>
    <w:lvl w:ilvl="2">
      <w:start w:val="1"/>
      <w:numFmt w:val="bullet"/>
      <w:lvlText w:val="-"/>
      <w:lvlJc w:val="left"/>
      <w:pPr>
        <w:tabs>
          <w:tab w:val="num" w:pos="472"/>
        </w:tabs>
        <w:ind w:left="472" w:hanging="330"/>
      </w:pPr>
      <w:rPr>
        <w:color w:val="000000"/>
        <w:position w:val="0"/>
        <w:sz w:val="22"/>
        <w:szCs w:val="22"/>
        <w:u w:color="000000"/>
        <w:rtl w:val="0"/>
      </w:rPr>
    </w:lvl>
    <w:lvl w:ilvl="3">
      <w:start w:val="1"/>
      <w:numFmt w:val="bullet"/>
      <w:lvlText w:val="-"/>
      <w:lvlJc w:val="left"/>
      <w:pPr>
        <w:tabs>
          <w:tab w:val="num" w:pos="472"/>
        </w:tabs>
        <w:ind w:left="472" w:hanging="330"/>
      </w:pPr>
      <w:rPr>
        <w:color w:val="000000"/>
        <w:position w:val="0"/>
        <w:sz w:val="22"/>
        <w:szCs w:val="22"/>
        <w:u w:color="000000"/>
        <w:rtl w:val="0"/>
      </w:rPr>
    </w:lvl>
    <w:lvl w:ilvl="4">
      <w:start w:val="1"/>
      <w:numFmt w:val="bullet"/>
      <w:lvlText w:val="-"/>
      <w:lvlJc w:val="left"/>
      <w:pPr>
        <w:tabs>
          <w:tab w:val="num" w:pos="472"/>
        </w:tabs>
        <w:ind w:left="472" w:hanging="330"/>
      </w:pPr>
      <w:rPr>
        <w:color w:val="000000"/>
        <w:position w:val="0"/>
        <w:sz w:val="22"/>
        <w:szCs w:val="22"/>
        <w:u w:color="000000"/>
        <w:rtl w:val="0"/>
      </w:rPr>
    </w:lvl>
    <w:lvl w:ilvl="5">
      <w:start w:val="1"/>
      <w:numFmt w:val="bullet"/>
      <w:lvlText w:val="-"/>
      <w:lvlJc w:val="left"/>
      <w:pPr>
        <w:tabs>
          <w:tab w:val="num" w:pos="472"/>
        </w:tabs>
        <w:ind w:left="472" w:hanging="330"/>
      </w:pPr>
      <w:rPr>
        <w:color w:val="000000"/>
        <w:position w:val="0"/>
        <w:sz w:val="22"/>
        <w:szCs w:val="22"/>
        <w:u w:color="000000"/>
        <w:rtl w:val="0"/>
      </w:rPr>
    </w:lvl>
    <w:lvl w:ilvl="6">
      <w:start w:val="1"/>
      <w:numFmt w:val="bullet"/>
      <w:lvlText w:val="-"/>
      <w:lvlJc w:val="left"/>
      <w:pPr>
        <w:tabs>
          <w:tab w:val="num" w:pos="472"/>
        </w:tabs>
        <w:ind w:left="472" w:hanging="330"/>
      </w:pPr>
      <w:rPr>
        <w:color w:val="000000"/>
        <w:position w:val="0"/>
        <w:sz w:val="22"/>
        <w:szCs w:val="22"/>
        <w:u w:color="000000"/>
        <w:rtl w:val="0"/>
      </w:rPr>
    </w:lvl>
    <w:lvl w:ilvl="7">
      <w:start w:val="1"/>
      <w:numFmt w:val="bullet"/>
      <w:lvlText w:val="-"/>
      <w:lvlJc w:val="left"/>
      <w:pPr>
        <w:tabs>
          <w:tab w:val="num" w:pos="472"/>
        </w:tabs>
        <w:ind w:left="472" w:hanging="330"/>
      </w:pPr>
      <w:rPr>
        <w:color w:val="000000"/>
        <w:position w:val="0"/>
        <w:sz w:val="22"/>
        <w:szCs w:val="22"/>
        <w:u w:color="000000"/>
        <w:rtl w:val="0"/>
      </w:rPr>
    </w:lvl>
    <w:lvl w:ilvl="8">
      <w:start w:val="1"/>
      <w:numFmt w:val="bullet"/>
      <w:lvlText w:val="-"/>
      <w:lvlJc w:val="left"/>
      <w:pPr>
        <w:tabs>
          <w:tab w:val="num" w:pos="472"/>
        </w:tabs>
        <w:ind w:left="472" w:hanging="330"/>
      </w:pPr>
      <w:rPr>
        <w:color w:val="000000"/>
        <w:position w:val="0"/>
        <w:sz w:val="22"/>
        <w:szCs w:val="22"/>
        <w:u w:color="000000"/>
        <w:rtl w:val="0"/>
      </w:rPr>
    </w:lvl>
  </w:abstractNum>
  <w:abstractNum w:abstractNumId="70" w15:restartNumberingAfterBreak="0">
    <w:nsid w:val="57744B82"/>
    <w:multiLevelType w:val="hybridMultilevel"/>
    <w:tmpl w:val="2432098C"/>
    <w:lvl w:ilvl="0" w:tplc="832CBA5A">
      <w:start w:val="1"/>
      <w:numFmt w:val="decimal"/>
      <w:lvlText w:val="%1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97C2E8F"/>
    <w:multiLevelType w:val="multilevel"/>
    <w:tmpl w:val="CAC80762"/>
    <w:styleLink w:val="Seznam51"/>
    <w:lvl w:ilvl="0">
      <w:start w:val="1"/>
      <w:numFmt w:val="decimal"/>
      <w:lvlText w:val="(%1)"/>
      <w:lvlJc w:val="left"/>
      <w:pPr>
        <w:tabs>
          <w:tab w:val="num" w:pos="851"/>
        </w:tabs>
        <w:ind w:left="851" w:hanging="720"/>
      </w:pPr>
      <w:rPr>
        <w:i/>
        <w:iCs/>
        <w:position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10"/>
        </w:tabs>
        <w:ind w:left="1410" w:hanging="330"/>
      </w:pPr>
      <w:rPr>
        <w:i/>
        <w:iCs/>
        <w:position w:val="0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135"/>
        </w:tabs>
        <w:ind w:left="2135" w:hanging="271"/>
      </w:pPr>
      <w:rPr>
        <w:i/>
        <w:iCs/>
        <w:position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50"/>
        </w:tabs>
        <w:ind w:left="2850" w:hanging="330"/>
      </w:pPr>
      <w:rPr>
        <w:i/>
        <w:iCs/>
        <w:position w:val="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570"/>
        </w:tabs>
        <w:ind w:left="3570" w:hanging="330"/>
      </w:pPr>
      <w:rPr>
        <w:i/>
        <w:iCs/>
        <w:position w:val="0"/>
        <w:sz w:val="22"/>
        <w:szCs w:val="22"/>
      </w:rPr>
    </w:lvl>
    <w:lvl w:ilvl="5">
      <w:start w:val="1"/>
      <w:numFmt w:val="lowerRoman"/>
      <w:lvlText w:val="%6."/>
      <w:lvlJc w:val="left"/>
      <w:pPr>
        <w:tabs>
          <w:tab w:val="num" w:pos="4295"/>
        </w:tabs>
        <w:ind w:left="4295" w:hanging="271"/>
      </w:pPr>
      <w:rPr>
        <w:i/>
        <w:iCs/>
        <w:position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10"/>
        </w:tabs>
        <w:ind w:left="5010" w:hanging="330"/>
      </w:pPr>
      <w:rPr>
        <w:i/>
        <w:iCs/>
        <w:position w:val="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30"/>
        </w:tabs>
        <w:ind w:left="5730" w:hanging="330"/>
      </w:pPr>
      <w:rPr>
        <w:i/>
        <w:iCs/>
        <w:position w:val="0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6455"/>
        </w:tabs>
        <w:ind w:left="6455" w:hanging="271"/>
      </w:pPr>
      <w:rPr>
        <w:i/>
        <w:iCs/>
        <w:position w:val="0"/>
        <w:sz w:val="22"/>
        <w:szCs w:val="22"/>
      </w:rPr>
    </w:lvl>
  </w:abstractNum>
  <w:abstractNum w:abstractNumId="72" w15:restartNumberingAfterBreak="0">
    <w:nsid w:val="5A9015AD"/>
    <w:multiLevelType w:val="multilevel"/>
    <w:tmpl w:val="6CCE7574"/>
    <w:styleLink w:val="Seznam21"/>
    <w:lvl w:ilvl="0">
      <w:numFmt w:val="bullet"/>
      <w:lvlText w:val="-"/>
      <w:lvlJc w:val="left"/>
      <w:rPr>
        <w:color w:val="000000"/>
        <w:position w:val="0"/>
        <w:u w:color="000000"/>
        <w:rtl w:val="0"/>
      </w:rPr>
    </w:lvl>
    <w:lvl w:ilvl="1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2">
      <w:start w:val="1"/>
      <w:numFmt w:val="bullet"/>
      <w:lvlText w:val="•"/>
      <w:lvlJc w:val="left"/>
      <w:rPr>
        <w:color w:val="000000"/>
        <w:position w:val="0"/>
        <w:u w:color="000000"/>
        <w:rtl w:val="0"/>
      </w:rPr>
    </w:lvl>
    <w:lvl w:ilvl="3">
      <w:start w:val="1"/>
      <w:numFmt w:val="bullet"/>
      <w:lvlText w:val="•"/>
      <w:lvlJc w:val="left"/>
      <w:rPr>
        <w:color w:val="000000"/>
        <w:position w:val="0"/>
        <w:u w:color="000000"/>
        <w:rtl w:val="0"/>
      </w:rPr>
    </w:lvl>
    <w:lvl w:ilvl="4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5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  <w:lvl w:ilvl="6">
      <w:start w:val="1"/>
      <w:numFmt w:val="bullet"/>
      <w:lvlText w:val="•"/>
      <w:lvlJc w:val="left"/>
      <w:rPr>
        <w:color w:val="000000"/>
        <w:position w:val="0"/>
        <w:u w:color="000000"/>
        <w:rtl w:val="0"/>
      </w:rPr>
    </w:lvl>
    <w:lvl w:ilvl="7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8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</w:abstractNum>
  <w:abstractNum w:abstractNumId="73" w15:restartNumberingAfterBreak="0">
    <w:nsid w:val="5BB91B50"/>
    <w:multiLevelType w:val="hybridMultilevel"/>
    <w:tmpl w:val="E6F4E040"/>
    <w:lvl w:ilvl="0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5BBF6ECC"/>
    <w:multiLevelType w:val="multilevel"/>
    <w:tmpl w:val="CE32F4AA"/>
    <w:styleLink w:val="List11"/>
    <w:lvl w:ilvl="0">
      <w:numFmt w:val="bullet"/>
      <w:lvlText w:val="-"/>
      <w:lvlJc w:val="left"/>
      <w:rPr>
        <w:rFonts w:ascii="Times New Roman" w:eastAsia="Times New Roman" w:hAnsi="Times New Roman" w:cs="Times New Roman"/>
        <w:color w:val="000000"/>
        <w:position w:val="0"/>
        <w:u w:color="000000"/>
        <w:rtl w:val="0"/>
      </w:rPr>
    </w:lvl>
    <w:lvl w:ilvl="1">
      <w:start w:val="1"/>
      <w:numFmt w:val="bullet"/>
      <w:lvlText w:val="o"/>
      <w:lvlJc w:val="left"/>
      <w:rPr>
        <w:rFonts w:ascii="Times New Roman Bold" w:eastAsia="Times New Roman Bold" w:hAnsi="Times New Roman Bold" w:cs="Times New Roman Bold"/>
        <w:color w:val="000000"/>
        <w:position w:val="0"/>
        <w:u w:color="000000"/>
        <w:rtl w:val="0"/>
      </w:rPr>
    </w:lvl>
    <w:lvl w:ilvl="2">
      <w:start w:val="1"/>
      <w:numFmt w:val="bullet"/>
      <w:lvlText w:val="▪"/>
      <w:lvlJc w:val="left"/>
      <w:rPr>
        <w:rFonts w:ascii="Times New Roman Bold" w:eastAsia="Times New Roman Bold" w:hAnsi="Times New Roman Bold" w:cs="Times New Roman Bold"/>
        <w:color w:val="000000"/>
        <w:position w:val="0"/>
        <w:u w:color="000000"/>
        <w:rtl w:val="0"/>
      </w:rPr>
    </w:lvl>
    <w:lvl w:ilvl="3">
      <w:start w:val="1"/>
      <w:numFmt w:val="bullet"/>
      <w:lvlText w:val="•"/>
      <w:lvlJc w:val="left"/>
      <w:rPr>
        <w:rFonts w:ascii="Times New Roman Bold" w:eastAsia="Times New Roman Bold" w:hAnsi="Times New Roman Bold" w:cs="Times New Roman Bold"/>
        <w:color w:val="000000"/>
        <w:position w:val="0"/>
        <w:u w:color="000000"/>
        <w:rtl w:val="0"/>
      </w:rPr>
    </w:lvl>
    <w:lvl w:ilvl="4">
      <w:start w:val="1"/>
      <w:numFmt w:val="bullet"/>
      <w:lvlText w:val="o"/>
      <w:lvlJc w:val="left"/>
      <w:rPr>
        <w:rFonts w:ascii="Times New Roman Bold" w:eastAsia="Times New Roman Bold" w:hAnsi="Times New Roman Bold" w:cs="Times New Roman Bold"/>
        <w:color w:val="000000"/>
        <w:position w:val="0"/>
        <w:u w:color="000000"/>
        <w:rtl w:val="0"/>
      </w:rPr>
    </w:lvl>
    <w:lvl w:ilvl="5">
      <w:start w:val="1"/>
      <w:numFmt w:val="bullet"/>
      <w:lvlText w:val="▪"/>
      <w:lvlJc w:val="left"/>
      <w:rPr>
        <w:rFonts w:ascii="Times New Roman Bold" w:eastAsia="Times New Roman Bold" w:hAnsi="Times New Roman Bold" w:cs="Times New Roman Bold"/>
        <w:color w:val="000000"/>
        <w:position w:val="0"/>
        <w:u w:color="000000"/>
        <w:rtl w:val="0"/>
      </w:rPr>
    </w:lvl>
    <w:lvl w:ilvl="6">
      <w:start w:val="1"/>
      <w:numFmt w:val="bullet"/>
      <w:lvlText w:val="•"/>
      <w:lvlJc w:val="left"/>
      <w:rPr>
        <w:rFonts w:ascii="Times New Roman Bold" w:eastAsia="Times New Roman Bold" w:hAnsi="Times New Roman Bold" w:cs="Times New Roman Bold"/>
        <w:color w:val="000000"/>
        <w:position w:val="0"/>
        <w:u w:color="000000"/>
        <w:rtl w:val="0"/>
      </w:rPr>
    </w:lvl>
    <w:lvl w:ilvl="7">
      <w:start w:val="1"/>
      <w:numFmt w:val="bullet"/>
      <w:lvlText w:val="o"/>
      <w:lvlJc w:val="left"/>
      <w:rPr>
        <w:rFonts w:ascii="Times New Roman Bold" w:eastAsia="Times New Roman Bold" w:hAnsi="Times New Roman Bold" w:cs="Times New Roman Bold"/>
        <w:color w:val="000000"/>
        <w:position w:val="0"/>
        <w:u w:color="000000"/>
        <w:rtl w:val="0"/>
      </w:rPr>
    </w:lvl>
    <w:lvl w:ilvl="8">
      <w:start w:val="1"/>
      <w:numFmt w:val="bullet"/>
      <w:lvlText w:val="▪"/>
      <w:lvlJc w:val="left"/>
      <w:rPr>
        <w:rFonts w:ascii="Times New Roman Bold" w:eastAsia="Times New Roman Bold" w:hAnsi="Times New Roman Bold" w:cs="Times New Roman Bold"/>
        <w:color w:val="000000"/>
        <w:position w:val="0"/>
        <w:u w:color="000000"/>
        <w:rtl w:val="0"/>
      </w:rPr>
    </w:lvl>
  </w:abstractNum>
  <w:abstractNum w:abstractNumId="75" w15:restartNumberingAfterBreak="0">
    <w:nsid w:val="5C3D6BC3"/>
    <w:multiLevelType w:val="multilevel"/>
    <w:tmpl w:val="CEB6B650"/>
    <w:styleLink w:val="WW8Num383"/>
    <w:lvl w:ilvl="0">
      <w:numFmt w:val="bullet"/>
      <w:lvlText w:val="-"/>
      <w:lvlJc w:val="left"/>
      <w:rPr>
        <w:rFonts w:ascii="Times New Roman" w:hAnsi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76" w15:restartNumberingAfterBreak="0">
    <w:nsid w:val="5D5E3B51"/>
    <w:multiLevelType w:val="hybridMultilevel"/>
    <w:tmpl w:val="6F9A004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F76086B"/>
    <w:multiLevelType w:val="multilevel"/>
    <w:tmpl w:val="62303664"/>
    <w:lvl w:ilvl="0">
      <w:start w:val="11"/>
      <w:numFmt w:val="decimal"/>
      <w:lvlText w:val="%1)"/>
      <w:lvlJc w:val="left"/>
      <w:pPr>
        <w:ind w:left="0" w:firstLine="0"/>
      </w:pPr>
      <w:rPr>
        <w:rFonts w:hint="default"/>
        <w:color w:val="000000"/>
        <w:position w:val="0"/>
        <w:u w:val="single" w:color="000000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hint="default"/>
        <w:color w:val="000000"/>
        <w:position w:val="0"/>
        <w:u w:val="single" w:color="000000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hint="default"/>
        <w:color w:val="000000"/>
        <w:position w:val="0"/>
        <w:u w:val="single" w:color="000000"/>
      </w:rPr>
    </w:lvl>
    <w:lvl w:ilvl="3">
      <w:start w:val="1"/>
      <w:numFmt w:val="bullet"/>
      <w:lvlText w:val="▪"/>
      <w:lvlJc w:val="left"/>
      <w:pPr>
        <w:ind w:left="0" w:firstLine="0"/>
      </w:pPr>
      <w:rPr>
        <w:rFonts w:hint="default"/>
        <w:color w:val="000000"/>
        <w:position w:val="0"/>
        <w:u w:val="single" w:color="000000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hint="default"/>
        <w:color w:val="000000"/>
        <w:position w:val="0"/>
        <w:u w:val="single" w:color="000000"/>
      </w:rPr>
    </w:lvl>
    <w:lvl w:ilvl="5">
      <w:start w:val="1"/>
      <w:numFmt w:val="lowerRoman"/>
      <w:lvlText w:val="%6."/>
      <w:lvlJc w:val="left"/>
      <w:pPr>
        <w:ind w:left="0" w:firstLine="0"/>
      </w:pPr>
      <w:rPr>
        <w:rFonts w:hint="default"/>
        <w:color w:val="000000"/>
        <w:position w:val="0"/>
        <w:u w:val="single" w:color="000000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  <w:color w:val="000000"/>
        <w:position w:val="0"/>
        <w:u w:val="single" w:color="000000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  <w:color w:val="000000"/>
        <w:position w:val="0"/>
        <w:u w:val="single" w:color="000000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  <w:color w:val="000000"/>
        <w:position w:val="0"/>
        <w:u w:val="single" w:color="000000"/>
      </w:rPr>
    </w:lvl>
  </w:abstractNum>
  <w:abstractNum w:abstractNumId="78" w15:restartNumberingAfterBreak="0">
    <w:nsid w:val="62937986"/>
    <w:multiLevelType w:val="hybridMultilevel"/>
    <w:tmpl w:val="5260A0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30F024D"/>
    <w:multiLevelType w:val="hybridMultilevel"/>
    <w:tmpl w:val="80048D1C"/>
    <w:lvl w:ilvl="0" w:tplc="8FAE6AF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64433D7F"/>
    <w:multiLevelType w:val="hybridMultilevel"/>
    <w:tmpl w:val="5A886638"/>
    <w:lvl w:ilvl="0" w:tplc="88E65AD6">
      <w:start w:val="1"/>
      <w:numFmt w:val="decimal"/>
      <w:lvlText w:val="%1)"/>
      <w:lvlJc w:val="left"/>
      <w:pPr>
        <w:ind w:left="-49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9" w:hanging="360"/>
      </w:pPr>
    </w:lvl>
    <w:lvl w:ilvl="2" w:tplc="0405001B" w:tentative="1">
      <w:start w:val="1"/>
      <w:numFmt w:val="lowerRoman"/>
      <w:lvlText w:val="%3."/>
      <w:lvlJc w:val="right"/>
      <w:pPr>
        <w:ind w:left="949" w:hanging="180"/>
      </w:pPr>
    </w:lvl>
    <w:lvl w:ilvl="3" w:tplc="0405000F" w:tentative="1">
      <w:start w:val="1"/>
      <w:numFmt w:val="decimal"/>
      <w:lvlText w:val="%4."/>
      <w:lvlJc w:val="left"/>
      <w:pPr>
        <w:ind w:left="1669" w:hanging="360"/>
      </w:pPr>
    </w:lvl>
    <w:lvl w:ilvl="4" w:tplc="04050019" w:tentative="1">
      <w:start w:val="1"/>
      <w:numFmt w:val="lowerLetter"/>
      <w:lvlText w:val="%5."/>
      <w:lvlJc w:val="left"/>
      <w:pPr>
        <w:ind w:left="2389" w:hanging="360"/>
      </w:pPr>
    </w:lvl>
    <w:lvl w:ilvl="5" w:tplc="0405001B" w:tentative="1">
      <w:start w:val="1"/>
      <w:numFmt w:val="lowerRoman"/>
      <w:lvlText w:val="%6."/>
      <w:lvlJc w:val="right"/>
      <w:pPr>
        <w:ind w:left="3109" w:hanging="180"/>
      </w:pPr>
    </w:lvl>
    <w:lvl w:ilvl="6" w:tplc="0405000F" w:tentative="1">
      <w:start w:val="1"/>
      <w:numFmt w:val="decimal"/>
      <w:lvlText w:val="%7."/>
      <w:lvlJc w:val="left"/>
      <w:pPr>
        <w:ind w:left="3829" w:hanging="360"/>
      </w:pPr>
    </w:lvl>
    <w:lvl w:ilvl="7" w:tplc="04050019" w:tentative="1">
      <w:start w:val="1"/>
      <w:numFmt w:val="lowerLetter"/>
      <w:lvlText w:val="%8."/>
      <w:lvlJc w:val="left"/>
      <w:pPr>
        <w:ind w:left="4549" w:hanging="360"/>
      </w:pPr>
    </w:lvl>
    <w:lvl w:ilvl="8" w:tplc="0405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81" w15:restartNumberingAfterBreak="0">
    <w:nsid w:val="6455644F"/>
    <w:multiLevelType w:val="multilevel"/>
    <w:tmpl w:val="4BF44A74"/>
    <w:lvl w:ilvl="0">
      <w:start w:val="11"/>
      <w:numFmt w:val="lowerLetter"/>
      <w:lvlText w:val="%1)"/>
      <w:lvlJc w:val="left"/>
      <w:pPr>
        <w:ind w:left="0" w:firstLine="0"/>
      </w:pPr>
      <w:rPr>
        <w:rFonts w:hint="default"/>
        <w:color w:val="000000"/>
        <w:position w:val="0"/>
        <w:u w:color="000000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hint="default"/>
        <w:color w:val="000000"/>
        <w:position w:val="0"/>
        <w:u w:color="000000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hint="default"/>
        <w:color w:val="000000"/>
        <w:position w:val="0"/>
        <w:u w:color="000000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hint="default"/>
        <w:color w:val="000000"/>
        <w:position w:val="0"/>
        <w:u w:color="000000"/>
      </w:rPr>
    </w:lvl>
    <w:lvl w:ilvl="4">
      <w:start w:val="1"/>
      <w:numFmt w:val="decimal"/>
      <w:lvlText w:val="%5)"/>
      <w:lvlJc w:val="left"/>
      <w:pPr>
        <w:ind w:left="0" w:firstLine="0"/>
      </w:pPr>
      <w:rPr>
        <w:rFonts w:hint="default"/>
        <w:color w:val="000000"/>
        <w:position w:val="0"/>
        <w:u w:color="000000"/>
      </w:rPr>
    </w:lvl>
    <w:lvl w:ilvl="5">
      <w:start w:val="1"/>
      <w:numFmt w:val="bullet"/>
      <w:lvlText w:val="•"/>
      <w:lvlJc w:val="left"/>
      <w:pPr>
        <w:ind w:left="0" w:firstLine="0"/>
      </w:pPr>
      <w:rPr>
        <w:rFonts w:hint="default"/>
        <w:color w:val="000000"/>
        <w:position w:val="0"/>
        <w:u w:color="000000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  <w:color w:val="000000"/>
        <w:position w:val="0"/>
        <w:u w:color="000000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  <w:color w:val="000000"/>
        <w:position w:val="0"/>
        <w:u w:color="000000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  <w:color w:val="000000"/>
        <w:position w:val="0"/>
        <w:u w:color="000000"/>
      </w:rPr>
    </w:lvl>
  </w:abstractNum>
  <w:abstractNum w:abstractNumId="82" w15:restartNumberingAfterBreak="0">
    <w:nsid w:val="6638342E"/>
    <w:multiLevelType w:val="multilevel"/>
    <w:tmpl w:val="00A62378"/>
    <w:styleLink w:val="Seznam41"/>
    <w:lvl w:ilvl="0">
      <w:start w:val="1"/>
      <w:numFmt w:val="decimal"/>
      <w:lvlText w:val="(%1)"/>
      <w:lvlJc w:val="left"/>
      <w:pPr>
        <w:tabs>
          <w:tab w:val="num" w:pos="851"/>
        </w:tabs>
        <w:ind w:left="851" w:hanging="851"/>
      </w:pPr>
      <w:rPr>
        <w:i/>
        <w:iCs/>
        <w:position w:val="0"/>
        <w:sz w:val="22"/>
        <w:szCs w:val="22"/>
      </w:rPr>
    </w:lvl>
    <w:lvl w:ilvl="1">
      <w:start w:val="1"/>
      <w:numFmt w:val="upperLetter"/>
      <w:lvlText w:val="%2."/>
      <w:lvlJc w:val="left"/>
      <w:pPr>
        <w:tabs>
          <w:tab w:val="num" w:pos="1410"/>
        </w:tabs>
        <w:ind w:left="1410" w:hanging="330"/>
      </w:pPr>
      <w:rPr>
        <w:i/>
        <w:iCs/>
        <w:position w:val="0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135"/>
        </w:tabs>
        <w:ind w:left="2135" w:hanging="271"/>
      </w:pPr>
      <w:rPr>
        <w:i/>
        <w:iCs/>
        <w:position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50"/>
        </w:tabs>
        <w:ind w:left="2850" w:hanging="330"/>
      </w:pPr>
      <w:rPr>
        <w:i/>
        <w:iCs/>
        <w:position w:val="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570"/>
        </w:tabs>
        <w:ind w:left="3570" w:hanging="330"/>
      </w:pPr>
      <w:rPr>
        <w:i/>
        <w:iCs/>
        <w:position w:val="0"/>
        <w:sz w:val="22"/>
        <w:szCs w:val="22"/>
      </w:rPr>
    </w:lvl>
    <w:lvl w:ilvl="5">
      <w:start w:val="1"/>
      <w:numFmt w:val="lowerRoman"/>
      <w:lvlText w:val="%6."/>
      <w:lvlJc w:val="left"/>
      <w:pPr>
        <w:tabs>
          <w:tab w:val="num" w:pos="4295"/>
        </w:tabs>
        <w:ind w:left="4295" w:hanging="271"/>
      </w:pPr>
      <w:rPr>
        <w:i/>
        <w:iCs/>
        <w:position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10"/>
        </w:tabs>
        <w:ind w:left="5010" w:hanging="330"/>
      </w:pPr>
      <w:rPr>
        <w:i/>
        <w:iCs/>
        <w:position w:val="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30"/>
        </w:tabs>
        <w:ind w:left="5730" w:hanging="330"/>
      </w:pPr>
      <w:rPr>
        <w:i/>
        <w:iCs/>
        <w:position w:val="0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6455"/>
        </w:tabs>
        <w:ind w:left="6455" w:hanging="271"/>
      </w:pPr>
      <w:rPr>
        <w:i/>
        <w:iCs/>
        <w:position w:val="0"/>
        <w:sz w:val="22"/>
        <w:szCs w:val="22"/>
      </w:rPr>
    </w:lvl>
  </w:abstractNum>
  <w:abstractNum w:abstractNumId="83" w15:restartNumberingAfterBreak="0">
    <w:nsid w:val="67BC71C8"/>
    <w:multiLevelType w:val="hybridMultilevel"/>
    <w:tmpl w:val="A9F009C2"/>
    <w:lvl w:ilvl="0" w:tplc="995C0B9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E5C8D9A4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7F56373"/>
    <w:multiLevelType w:val="multilevel"/>
    <w:tmpl w:val="4E848C72"/>
    <w:styleLink w:val="List14"/>
    <w:lvl w:ilvl="0">
      <w:start w:val="1"/>
      <w:numFmt w:val="lowerLetter"/>
      <w:lvlText w:val="%1)"/>
      <w:lvlJc w:val="left"/>
      <w:rPr>
        <w:color w:val="000000"/>
        <w:position w:val="0"/>
        <w:u w:color="000000"/>
        <w:rtl w:val="0"/>
      </w:rPr>
    </w:lvl>
    <w:lvl w:ilvl="1">
      <w:start w:val="1"/>
      <w:numFmt w:val="bullet"/>
      <w:lvlText w:val="-"/>
      <w:lvlJc w:val="left"/>
      <w:rPr>
        <w:color w:val="000000"/>
        <w:position w:val="0"/>
        <w:u w:color="000000"/>
        <w:rtl w:val="0"/>
      </w:rPr>
    </w:lvl>
    <w:lvl w:ilvl="2">
      <w:start w:val="1"/>
      <w:numFmt w:val="decimal"/>
      <w:lvlText w:val="%3."/>
      <w:lvlJc w:val="left"/>
      <w:rPr>
        <w:color w:val="000000"/>
        <w:position w:val="0"/>
        <w:u w:color="000000"/>
        <w:rtl w:val="0"/>
      </w:rPr>
    </w:lvl>
    <w:lvl w:ilvl="3">
      <w:start w:val="1"/>
      <w:numFmt w:val="bullet"/>
      <w:lvlText w:val="-"/>
      <w:lvlJc w:val="left"/>
      <w:rPr>
        <w:color w:val="000000"/>
        <w:position w:val="0"/>
        <w:u w:color="000000"/>
        <w:rtl w:val="0"/>
      </w:rPr>
    </w:lvl>
    <w:lvl w:ilvl="4">
      <w:start w:val="1"/>
      <w:numFmt w:val="decimal"/>
      <w:lvlText w:val="%5)"/>
      <w:lvlJc w:val="left"/>
      <w:rPr>
        <w:color w:val="000000"/>
        <w:position w:val="0"/>
        <w:u w:color="000000"/>
        <w:rtl w:val="0"/>
      </w:rPr>
    </w:lvl>
    <w:lvl w:ilvl="5">
      <w:start w:val="1"/>
      <w:numFmt w:val="bullet"/>
      <w:lvlText w:val="•"/>
      <w:lvlJc w:val="left"/>
      <w:rPr>
        <w:color w:val="000000"/>
        <w:position w:val="0"/>
        <w:u w:color="000000"/>
        <w:rtl w:val="0"/>
      </w:rPr>
    </w:lvl>
    <w:lvl w:ilvl="6">
      <w:start w:val="1"/>
      <w:numFmt w:val="decimal"/>
      <w:lvlText w:val="%7."/>
      <w:lvlJc w:val="left"/>
      <w:rPr>
        <w:color w:val="000000"/>
        <w:position w:val="0"/>
        <w:u w:color="000000"/>
        <w:rtl w:val="0"/>
      </w:rPr>
    </w:lvl>
    <w:lvl w:ilvl="7">
      <w:start w:val="1"/>
      <w:numFmt w:val="lowerLetter"/>
      <w:lvlText w:val="%8."/>
      <w:lvlJc w:val="left"/>
      <w:rPr>
        <w:color w:val="000000"/>
        <w:position w:val="0"/>
        <w:u w:color="000000"/>
        <w:rtl w:val="0"/>
      </w:rPr>
    </w:lvl>
    <w:lvl w:ilvl="8">
      <w:start w:val="1"/>
      <w:numFmt w:val="lowerRoman"/>
      <w:lvlText w:val="%9."/>
      <w:lvlJc w:val="left"/>
      <w:rPr>
        <w:color w:val="000000"/>
        <w:position w:val="0"/>
        <w:u w:color="000000"/>
        <w:rtl w:val="0"/>
      </w:rPr>
    </w:lvl>
  </w:abstractNum>
  <w:abstractNum w:abstractNumId="85" w15:restartNumberingAfterBreak="0">
    <w:nsid w:val="69D56234"/>
    <w:multiLevelType w:val="multilevel"/>
    <w:tmpl w:val="99B06BB6"/>
    <w:lvl w:ilvl="0">
      <w:start w:val="1"/>
      <w:numFmt w:val="decimal"/>
      <w:pStyle w:val="Nadpis1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794" w:hanging="794"/>
      </w:pPr>
      <w:rPr>
        <w:rFonts w:ascii="Arial" w:hAnsi="Arial" w:hint="default"/>
        <w:color w:val="auto"/>
      </w:rPr>
    </w:lvl>
    <w:lvl w:ilvl="2">
      <w:start w:val="1"/>
      <w:numFmt w:val="decimal"/>
      <w:pStyle w:val="Podnadpis"/>
      <w:lvlText w:val="%1.%2.%3."/>
      <w:lvlJc w:val="left"/>
      <w:pPr>
        <w:ind w:left="2041" w:hanging="127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468" w:hanging="3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5" w:hanging="3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82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39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96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53" w:hanging="340"/>
      </w:pPr>
      <w:rPr>
        <w:rFonts w:hint="default"/>
      </w:rPr>
    </w:lvl>
  </w:abstractNum>
  <w:abstractNum w:abstractNumId="86" w15:restartNumberingAfterBreak="0">
    <w:nsid w:val="6A0106A3"/>
    <w:multiLevelType w:val="multilevel"/>
    <w:tmpl w:val="0CA68A00"/>
    <w:lvl w:ilvl="0">
      <w:start w:val="1"/>
      <w:numFmt w:val="lowerLetter"/>
      <w:lvlText w:val="%1)"/>
      <w:lvlJc w:val="left"/>
      <w:rPr>
        <w:i w:val="0"/>
        <w:color w:val="000000"/>
        <w:position w:val="0"/>
        <w:u w:color="000000"/>
        <w:rtl w:val="0"/>
      </w:rPr>
    </w:lvl>
    <w:lvl w:ilvl="1">
      <w:start w:val="1"/>
      <w:numFmt w:val="bullet"/>
      <w:lvlText w:val="-"/>
      <w:lvlJc w:val="left"/>
      <w:rPr>
        <w:color w:val="000000"/>
        <w:position w:val="0"/>
        <w:u w:color="000000"/>
        <w:rtl w:val="0"/>
      </w:rPr>
    </w:lvl>
    <w:lvl w:ilvl="2">
      <w:start w:val="1"/>
      <w:numFmt w:val="decimal"/>
      <w:lvlText w:val="%3."/>
      <w:lvlJc w:val="left"/>
      <w:rPr>
        <w:color w:val="000000"/>
        <w:position w:val="0"/>
        <w:u w:color="000000"/>
        <w:rtl w:val="0"/>
      </w:rPr>
    </w:lvl>
    <w:lvl w:ilvl="3">
      <w:start w:val="1"/>
      <w:numFmt w:val="bullet"/>
      <w:lvlText w:val="-"/>
      <w:lvlJc w:val="left"/>
      <w:rPr>
        <w:color w:val="000000"/>
        <w:position w:val="0"/>
        <w:u w:color="000000"/>
        <w:rtl w:val="0"/>
      </w:rPr>
    </w:lvl>
    <w:lvl w:ilvl="4">
      <w:start w:val="1"/>
      <w:numFmt w:val="decimal"/>
      <w:lvlText w:val="%5)"/>
      <w:lvlJc w:val="left"/>
      <w:rPr>
        <w:color w:val="000000"/>
        <w:position w:val="0"/>
        <w:u w:color="000000"/>
        <w:rtl w:val="0"/>
      </w:rPr>
    </w:lvl>
    <w:lvl w:ilvl="5">
      <w:start w:val="1"/>
      <w:numFmt w:val="bullet"/>
      <w:lvlText w:val="•"/>
      <w:lvlJc w:val="left"/>
      <w:rPr>
        <w:color w:val="000000"/>
        <w:position w:val="0"/>
        <w:u w:color="000000"/>
        <w:rtl w:val="0"/>
      </w:rPr>
    </w:lvl>
    <w:lvl w:ilvl="6">
      <w:start w:val="1"/>
      <w:numFmt w:val="decimal"/>
      <w:lvlText w:val="%7."/>
      <w:lvlJc w:val="left"/>
      <w:rPr>
        <w:color w:val="000000"/>
        <w:position w:val="0"/>
        <w:u w:color="000000"/>
        <w:rtl w:val="0"/>
      </w:rPr>
    </w:lvl>
    <w:lvl w:ilvl="7">
      <w:start w:val="1"/>
      <w:numFmt w:val="lowerLetter"/>
      <w:lvlText w:val="%8."/>
      <w:lvlJc w:val="left"/>
      <w:rPr>
        <w:color w:val="000000"/>
        <w:position w:val="0"/>
        <w:u w:color="000000"/>
        <w:rtl w:val="0"/>
      </w:rPr>
    </w:lvl>
    <w:lvl w:ilvl="8">
      <w:start w:val="1"/>
      <w:numFmt w:val="lowerRoman"/>
      <w:lvlText w:val="%9."/>
      <w:lvlJc w:val="left"/>
      <w:rPr>
        <w:color w:val="000000"/>
        <w:position w:val="0"/>
        <w:u w:color="000000"/>
        <w:rtl w:val="0"/>
      </w:rPr>
    </w:lvl>
  </w:abstractNum>
  <w:abstractNum w:abstractNumId="87" w15:restartNumberingAfterBreak="0">
    <w:nsid w:val="6BF31F76"/>
    <w:multiLevelType w:val="multilevel"/>
    <w:tmpl w:val="4BB27806"/>
    <w:styleLink w:val="List8"/>
    <w:lvl w:ilvl="0">
      <w:start w:val="8"/>
      <w:numFmt w:val="bullet"/>
      <w:lvlText w:val="-"/>
      <w:lvlJc w:val="left"/>
      <w:rPr>
        <w:color w:val="000000"/>
        <w:position w:val="0"/>
        <w:u w:color="000000"/>
        <w:rtl w:val="0"/>
      </w:rPr>
    </w:lvl>
    <w:lvl w:ilvl="1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2">
      <w:start w:val="1"/>
      <w:numFmt w:val="bullet"/>
      <w:lvlText w:val="•"/>
      <w:lvlJc w:val="left"/>
      <w:rPr>
        <w:color w:val="000000"/>
        <w:position w:val="0"/>
        <w:u w:color="000000"/>
        <w:rtl w:val="0"/>
      </w:rPr>
    </w:lvl>
    <w:lvl w:ilvl="3">
      <w:start w:val="1"/>
      <w:numFmt w:val="bullet"/>
      <w:lvlText w:val="•"/>
      <w:lvlJc w:val="left"/>
      <w:rPr>
        <w:color w:val="000000"/>
        <w:position w:val="0"/>
        <w:u w:color="000000"/>
        <w:rtl w:val="0"/>
      </w:rPr>
    </w:lvl>
    <w:lvl w:ilvl="4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5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  <w:lvl w:ilvl="6">
      <w:start w:val="1"/>
      <w:numFmt w:val="bullet"/>
      <w:lvlText w:val="•"/>
      <w:lvlJc w:val="left"/>
      <w:rPr>
        <w:color w:val="000000"/>
        <w:position w:val="0"/>
        <w:u w:color="000000"/>
        <w:rtl w:val="0"/>
      </w:rPr>
    </w:lvl>
    <w:lvl w:ilvl="7">
      <w:start w:val="1"/>
      <w:numFmt w:val="bullet"/>
      <w:lvlText w:val="o"/>
      <w:lvlJc w:val="left"/>
      <w:rPr>
        <w:color w:val="000000"/>
        <w:position w:val="0"/>
        <w:u w:color="000000"/>
        <w:rtl w:val="0"/>
      </w:rPr>
    </w:lvl>
    <w:lvl w:ilvl="8">
      <w:start w:val="1"/>
      <w:numFmt w:val="bullet"/>
      <w:lvlText w:val="▪"/>
      <w:lvlJc w:val="left"/>
      <w:rPr>
        <w:color w:val="000000"/>
        <w:position w:val="0"/>
        <w:u w:color="000000"/>
        <w:rtl w:val="0"/>
      </w:rPr>
    </w:lvl>
  </w:abstractNum>
  <w:abstractNum w:abstractNumId="88" w15:restartNumberingAfterBreak="0">
    <w:nsid w:val="6CE424A0"/>
    <w:multiLevelType w:val="hybridMultilevel"/>
    <w:tmpl w:val="89D8CD7E"/>
    <w:lvl w:ilvl="0" w:tplc="00000026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9" w15:restartNumberingAfterBreak="0">
    <w:nsid w:val="6D0C249D"/>
    <w:multiLevelType w:val="hybridMultilevel"/>
    <w:tmpl w:val="84D8C97A"/>
    <w:lvl w:ilvl="0" w:tplc="2F68F8FC">
      <w:numFmt w:val="bullet"/>
      <w:lvlText w:val="-"/>
      <w:lvlJc w:val="left"/>
      <w:pPr>
        <w:ind w:left="-131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90" w15:restartNumberingAfterBreak="0">
    <w:nsid w:val="73292983"/>
    <w:multiLevelType w:val="hybridMultilevel"/>
    <w:tmpl w:val="498006B2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36B0FA6"/>
    <w:multiLevelType w:val="multilevel"/>
    <w:tmpl w:val="BA98FC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2" w15:restartNumberingAfterBreak="0">
    <w:nsid w:val="76AE42C3"/>
    <w:multiLevelType w:val="hybridMultilevel"/>
    <w:tmpl w:val="890C305C"/>
    <w:lvl w:ilvl="0" w:tplc="00CCD0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770C659E"/>
    <w:multiLevelType w:val="multilevel"/>
    <w:tmpl w:val="60D07C6A"/>
    <w:styleLink w:val="List16"/>
    <w:lvl w:ilvl="0">
      <w:start w:val="1"/>
      <w:numFmt w:val="lowerLetter"/>
      <w:lvlText w:val="%1)"/>
      <w:lvlJc w:val="left"/>
      <w:rPr>
        <w:color w:val="000000"/>
        <w:position w:val="0"/>
        <w:u w:color="000000"/>
        <w:rtl w:val="0"/>
      </w:rPr>
    </w:lvl>
    <w:lvl w:ilvl="1">
      <w:start w:val="1"/>
      <w:numFmt w:val="bullet"/>
      <w:lvlText w:val="-"/>
      <w:lvlJc w:val="left"/>
      <w:rPr>
        <w:color w:val="000000"/>
        <w:position w:val="0"/>
        <w:u w:color="000000"/>
        <w:rtl w:val="0"/>
      </w:rPr>
    </w:lvl>
    <w:lvl w:ilvl="2">
      <w:start w:val="1"/>
      <w:numFmt w:val="decimal"/>
      <w:lvlText w:val="%3."/>
      <w:lvlJc w:val="left"/>
      <w:rPr>
        <w:color w:val="000000"/>
        <w:position w:val="0"/>
        <w:u w:color="000000"/>
        <w:rtl w:val="0"/>
      </w:rPr>
    </w:lvl>
    <w:lvl w:ilvl="3">
      <w:start w:val="3"/>
      <w:numFmt w:val="bullet"/>
      <w:lvlText w:val="-"/>
      <w:lvlJc w:val="left"/>
      <w:rPr>
        <w:color w:val="000000"/>
        <w:position w:val="0"/>
        <w:u w:color="000000"/>
        <w:rtl w:val="0"/>
      </w:rPr>
    </w:lvl>
    <w:lvl w:ilvl="4">
      <w:start w:val="1"/>
      <w:numFmt w:val="decimal"/>
      <w:lvlText w:val="%5)"/>
      <w:lvlJc w:val="left"/>
      <w:rPr>
        <w:color w:val="000000"/>
        <w:position w:val="0"/>
        <w:u w:color="000000"/>
        <w:rtl w:val="0"/>
      </w:rPr>
    </w:lvl>
    <w:lvl w:ilvl="5">
      <w:start w:val="1"/>
      <w:numFmt w:val="bullet"/>
      <w:lvlText w:val="•"/>
      <w:lvlJc w:val="left"/>
      <w:rPr>
        <w:color w:val="000000"/>
        <w:position w:val="0"/>
        <w:u w:color="000000"/>
        <w:rtl w:val="0"/>
      </w:rPr>
    </w:lvl>
    <w:lvl w:ilvl="6">
      <w:start w:val="1"/>
      <w:numFmt w:val="decimal"/>
      <w:lvlText w:val="%7."/>
      <w:lvlJc w:val="left"/>
      <w:rPr>
        <w:color w:val="000000"/>
        <w:position w:val="0"/>
        <w:u w:color="000000"/>
        <w:rtl w:val="0"/>
      </w:rPr>
    </w:lvl>
    <w:lvl w:ilvl="7">
      <w:start w:val="1"/>
      <w:numFmt w:val="lowerLetter"/>
      <w:lvlText w:val="%8."/>
      <w:lvlJc w:val="left"/>
      <w:rPr>
        <w:color w:val="000000"/>
        <w:position w:val="0"/>
        <w:u w:color="000000"/>
        <w:rtl w:val="0"/>
      </w:rPr>
    </w:lvl>
    <w:lvl w:ilvl="8">
      <w:start w:val="1"/>
      <w:numFmt w:val="lowerRoman"/>
      <w:lvlText w:val="%9."/>
      <w:lvlJc w:val="left"/>
      <w:rPr>
        <w:color w:val="000000"/>
        <w:position w:val="0"/>
        <w:u w:color="000000"/>
        <w:rtl w:val="0"/>
      </w:rPr>
    </w:lvl>
  </w:abstractNum>
  <w:abstractNum w:abstractNumId="94" w15:restartNumberingAfterBreak="0">
    <w:nsid w:val="78C85C6A"/>
    <w:multiLevelType w:val="hybridMultilevel"/>
    <w:tmpl w:val="ECE803EA"/>
    <w:lvl w:ilvl="0" w:tplc="B0E4BAB2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5" w15:restartNumberingAfterBreak="0">
    <w:nsid w:val="795D36B3"/>
    <w:multiLevelType w:val="hybridMultilevel"/>
    <w:tmpl w:val="E7E8590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" w15:restartNumberingAfterBreak="0">
    <w:nsid w:val="79BC771B"/>
    <w:multiLevelType w:val="hybridMultilevel"/>
    <w:tmpl w:val="4620B37C"/>
    <w:lvl w:ilvl="0" w:tplc="DAA455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A7B2610"/>
    <w:multiLevelType w:val="hybridMultilevel"/>
    <w:tmpl w:val="596E538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" w15:restartNumberingAfterBreak="0">
    <w:nsid w:val="7AFC7026"/>
    <w:multiLevelType w:val="multilevel"/>
    <w:tmpl w:val="4E848C72"/>
    <w:lvl w:ilvl="0">
      <w:start w:val="1"/>
      <w:numFmt w:val="lowerLetter"/>
      <w:lvlText w:val="%1)"/>
      <w:lvlJc w:val="left"/>
      <w:rPr>
        <w:color w:val="000000"/>
        <w:position w:val="0"/>
        <w:u w:color="000000"/>
        <w:rtl w:val="0"/>
      </w:rPr>
    </w:lvl>
    <w:lvl w:ilvl="1">
      <w:start w:val="1"/>
      <w:numFmt w:val="bullet"/>
      <w:lvlText w:val="-"/>
      <w:lvlJc w:val="left"/>
      <w:rPr>
        <w:color w:val="000000"/>
        <w:position w:val="0"/>
        <w:u w:color="000000"/>
        <w:rtl w:val="0"/>
      </w:rPr>
    </w:lvl>
    <w:lvl w:ilvl="2">
      <w:start w:val="1"/>
      <w:numFmt w:val="decimal"/>
      <w:lvlText w:val="%3."/>
      <w:lvlJc w:val="left"/>
      <w:rPr>
        <w:color w:val="000000"/>
        <w:position w:val="0"/>
        <w:u w:color="000000"/>
        <w:rtl w:val="0"/>
      </w:rPr>
    </w:lvl>
    <w:lvl w:ilvl="3">
      <w:start w:val="1"/>
      <w:numFmt w:val="bullet"/>
      <w:lvlText w:val="-"/>
      <w:lvlJc w:val="left"/>
      <w:rPr>
        <w:color w:val="000000"/>
        <w:position w:val="0"/>
        <w:u w:color="000000"/>
        <w:rtl w:val="0"/>
      </w:rPr>
    </w:lvl>
    <w:lvl w:ilvl="4">
      <w:start w:val="1"/>
      <w:numFmt w:val="decimal"/>
      <w:lvlText w:val="%5)"/>
      <w:lvlJc w:val="left"/>
      <w:rPr>
        <w:color w:val="000000"/>
        <w:position w:val="0"/>
        <w:u w:color="000000"/>
        <w:rtl w:val="0"/>
      </w:rPr>
    </w:lvl>
    <w:lvl w:ilvl="5">
      <w:start w:val="1"/>
      <w:numFmt w:val="bullet"/>
      <w:lvlText w:val="•"/>
      <w:lvlJc w:val="left"/>
      <w:rPr>
        <w:color w:val="000000"/>
        <w:position w:val="0"/>
        <w:u w:color="000000"/>
        <w:rtl w:val="0"/>
      </w:rPr>
    </w:lvl>
    <w:lvl w:ilvl="6">
      <w:start w:val="1"/>
      <w:numFmt w:val="decimal"/>
      <w:lvlText w:val="%7."/>
      <w:lvlJc w:val="left"/>
      <w:rPr>
        <w:color w:val="000000"/>
        <w:position w:val="0"/>
        <w:u w:color="000000"/>
        <w:rtl w:val="0"/>
      </w:rPr>
    </w:lvl>
    <w:lvl w:ilvl="7">
      <w:start w:val="1"/>
      <w:numFmt w:val="lowerLetter"/>
      <w:lvlText w:val="%8."/>
      <w:lvlJc w:val="left"/>
      <w:rPr>
        <w:color w:val="000000"/>
        <w:position w:val="0"/>
        <w:u w:color="000000"/>
        <w:rtl w:val="0"/>
      </w:rPr>
    </w:lvl>
    <w:lvl w:ilvl="8">
      <w:start w:val="1"/>
      <w:numFmt w:val="lowerRoman"/>
      <w:lvlText w:val="%9."/>
      <w:lvlJc w:val="left"/>
      <w:rPr>
        <w:color w:val="000000"/>
        <w:position w:val="0"/>
        <w:u w:color="000000"/>
        <w:rtl w:val="0"/>
      </w:rPr>
    </w:lvl>
  </w:abstractNum>
  <w:num w:numId="1">
    <w:abstractNumId w:val="37"/>
  </w:num>
  <w:num w:numId="2">
    <w:abstractNumId w:val="17"/>
  </w:num>
  <w:num w:numId="3">
    <w:abstractNumId w:val="72"/>
  </w:num>
  <w:num w:numId="4">
    <w:abstractNumId w:val="19"/>
  </w:num>
  <w:num w:numId="5">
    <w:abstractNumId w:val="82"/>
  </w:num>
  <w:num w:numId="6">
    <w:abstractNumId w:val="71"/>
  </w:num>
  <w:num w:numId="7">
    <w:abstractNumId w:val="47"/>
  </w:num>
  <w:num w:numId="8">
    <w:abstractNumId w:val="31"/>
  </w:num>
  <w:num w:numId="9">
    <w:abstractNumId w:val="87"/>
  </w:num>
  <w:num w:numId="10">
    <w:abstractNumId w:val="61"/>
  </w:num>
  <w:num w:numId="11">
    <w:abstractNumId w:val="51"/>
  </w:num>
  <w:num w:numId="12">
    <w:abstractNumId w:val="74"/>
  </w:num>
  <w:num w:numId="13">
    <w:abstractNumId w:val="63"/>
  </w:num>
  <w:num w:numId="14">
    <w:abstractNumId w:val="84"/>
    <w:lvlOverride w:ilvl="0">
      <w:lvl w:ilvl="0">
        <w:start w:val="1"/>
        <w:numFmt w:val="lowerLetter"/>
        <w:lvlText w:val="%1)"/>
        <w:lvlJc w:val="left"/>
        <w:rPr>
          <w:color w:val="000000"/>
          <w:position w:val="0"/>
          <w:u w:color="000000"/>
          <w:rtl w:val="0"/>
        </w:rPr>
      </w:lvl>
    </w:lvlOverride>
    <w:lvlOverride w:ilvl="1">
      <w:lvl w:ilvl="1">
        <w:start w:val="1"/>
        <w:numFmt w:val="bullet"/>
        <w:lvlText w:val="-"/>
        <w:lvlJc w:val="left"/>
        <w:rPr>
          <w:color w:val="000000"/>
          <w:position w:val="0"/>
          <w:u w:color="000000"/>
          <w:rtl w:val="0"/>
        </w:rPr>
      </w:lvl>
    </w:lvlOverride>
    <w:lvlOverride w:ilvl="2">
      <w:lvl w:ilvl="2">
        <w:start w:val="1"/>
        <w:numFmt w:val="decimal"/>
        <w:lvlText w:val="%3."/>
        <w:lvlJc w:val="left"/>
        <w:rPr>
          <w:color w:val="000000"/>
          <w:position w:val="0"/>
          <w:u w:color="000000"/>
          <w:rtl w:val="0"/>
        </w:rPr>
      </w:lvl>
    </w:lvlOverride>
    <w:lvlOverride w:ilvl="3">
      <w:lvl w:ilvl="3">
        <w:start w:val="1"/>
        <w:numFmt w:val="bullet"/>
        <w:lvlText w:val="-"/>
        <w:lvlJc w:val="left"/>
        <w:rPr>
          <w:color w:val="000000"/>
          <w:position w:val="0"/>
          <w:u w:color="000000"/>
          <w:rtl w:val="0"/>
        </w:rPr>
      </w:lvl>
    </w:lvlOverride>
    <w:lvlOverride w:ilvl="4">
      <w:lvl w:ilvl="4">
        <w:start w:val="1"/>
        <w:numFmt w:val="decimal"/>
        <w:lvlText w:val="%5)"/>
        <w:lvlJc w:val="left"/>
        <w:rPr>
          <w:color w:val="000000"/>
          <w:position w:val="0"/>
          <w:u w:color="000000"/>
          <w:rtl w:val="0"/>
        </w:rPr>
      </w:lvl>
    </w:lvlOverride>
    <w:lvlOverride w:ilvl="5">
      <w:lvl w:ilvl="5">
        <w:start w:val="1"/>
        <w:numFmt w:val="bullet"/>
        <w:lvlText w:val="•"/>
        <w:lvlJc w:val="left"/>
        <w:rPr>
          <w:color w:val="000000"/>
          <w:position w:val="0"/>
          <w:u w:color="000000"/>
          <w:rtl w:val="0"/>
        </w:rPr>
      </w:lvl>
    </w:lvlOverride>
    <w:lvlOverride w:ilvl="6">
      <w:lvl w:ilvl="6">
        <w:start w:val="1"/>
        <w:numFmt w:val="decimal"/>
        <w:lvlText w:val="%7."/>
        <w:lvlJc w:val="left"/>
        <w:rPr>
          <w:color w:val="000000"/>
          <w:position w:val="0"/>
          <w:u w:color="000000"/>
          <w:rtl w:val="0"/>
        </w:rPr>
      </w:lvl>
    </w:lvlOverride>
    <w:lvlOverride w:ilvl="7">
      <w:lvl w:ilvl="7">
        <w:start w:val="1"/>
        <w:numFmt w:val="lowerLetter"/>
        <w:lvlText w:val="%8."/>
        <w:lvlJc w:val="left"/>
        <w:rPr>
          <w:color w:val="000000"/>
          <w:position w:val="0"/>
          <w:u w:color="000000"/>
          <w:rtl w:val="0"/>
        </w:rPr>
      </w:lvl>
    </w:lvlOverride>
    <w:lvlOverride w:ilvl="8">
      <w:lvl w:ilvl="8">
        <w:start w:val="1"/>
        <w:numFmt w:val="lowerRoman"/>
        <w:lvlText w:val="%9."/>
        <w:lvlJc w:val="left"/>
        <w:rPr>
          <w:color w:val="000000"/>
          <w:position w:val="0"/>
          <w:u w:color="000000"/>
          <w:rtl w:val="0"/>
        </w:rPr>
      </w:lvl>
    </w:lvlOverride>
  </w:num>
  <w:num w:numId="15">
    <w:abstractNumId w:val="32"/>
  </w:num>
  <w:num w:numId="16">
    <w:abstractNumId w:val="93"/>
  </w:num>
  <w:num w:numId="17">
    <w:abstractNumId w:val="53"/>
  </w:num>
  <w:num w:numId="18">
    <w:abstractNumId w:val="29"/>
  </w:num>
  <w:num w:numId="19">
    <w:abstractNumId w:val="21"/>
  </w:num>
  <w:num w:numId="20">
    <w:abstractNumId w:val="64"/>
  </w:num>
  <w:num w:numId="21">
    <w:abstractNumId w:val="69"/>
  </w:num>
  <w:num w:numId="22">
    <w:abstractNumId w:val="30"/>
  </w:num>
  <w:num w:numId="23">
    <w:abstractNumId w:val="50"/>
  </w:num>
  <w:num w:numId="24">
    <w:abstractNumId w:val="84"/>
  </w:num>
  <w:num w:numId="25">
    <w:abstractNumId w:val="59"/>
  </w:num>
  <w:num w:numId="26">
    <w:abstractNumId w:val="86"/>
  </w:num>
  <w:num w:numId="27">
    <w:abstractNumId w:val="24"/>
  </w:num>
  <w:num w:numId="28">
    <w:abstractNumId w:val="33"/>
  </w:num>
  <w:num w:numId="29">
    <w:abstractNumId w:val="60"/>
  </w:num>
  <w:num w:numId="30">
    <w:abstractNumId w:val="75"/>
  </w:num>
  <w:num w:numId="31">
    <w:abstractNumId w:val="56"/>
  </w:num>
  <w:num w:numId="32">
    <w:abstractNumId w:val="43"/>
  </w:num>
  <w:num w:numId="33">
    <w:abstractNumId w:val="39"/>
  </w:num>
  <w:num w:numId="34">
    <w:abstractNumId w:val="35"/>
  </w:num>
  <w:num w:numId="35">
    <w:abstractNumId w:val="54"/>
  </w:num>
  <w:num w:numId="36">
    <w:abstractNumId w:val="27"/>
  </w:num>
  <w:num w:numId="37">
    <w:abstractNumId w:val="91"/>
  </w:num>
  <w:num w:numId="38">
    <w:abstractNumId w:val="85"/>
  </w:num>
  <w:num w:numId="39">
    <w:abstractNumId w:val="38"/>
  </w:num>
  <w:num w:numId="40">
    <w:abstractNumId w:val="0"/>
  </w:num>
  <w:num w:numId="41">
    <w:abstractNumId w:val="3"/>
  </w:num>
  <w:num w:numId="42">
    <w:abstractNumId w:val="6"/>
  </w:num>
  <w:num w:numId="43">
    <w:abstractNumId w:val="7"/>
  </w:num>
  <w:num w:numId="44">
    <w:abstractNumId w:val="8"/>
  </w:num>
  <w:num w:numId="45">
    <w:abstractNumId w:val="2"/>
  </w:num>
  <w:num w:numId="46">
    <w:abstractNumId w:val="4"/>
  </w:num>
  <w:num w:numId="47">
    <w:abstractNumId w:val="5"/>
  </w:num>
  <w:num w:numId="48">
    <w:abstractNumId w:val="48"/>
  </w:num>
  <w:num w:numId="49">
    <w:abstractNumId w:val="28"/>
  </w:num>
  <w:num w:numId="50">
    <w:abstractNumId w:val="92"/>
  </w:num>
  <w:num w:numId="51">
    <w:abstractNumId w:val="73"/>
  </w:num>
  <w:num w:numId="52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8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1"/>
  </w:num>
  <w:num w:numId="5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3"/>
  </w:num>
  <w:num w:numId="59">
    <w:abstractNumId w:val="67"/>
  </w:num>
  <w:num w:numId="60">
    <w:abstractNumId w:val="26"/>
  </w:num>
  <w:num w:numId="61">
    <w:abstractNumId w:val="94"/>
  </w:num>
  <w:num w:numId="62">
    <w:abstractNumId w:val="41"/>
  </w:num>
  <w:num w:numId="63">
    <w:abstractNumId w:val="34"/>
  </w:num>
  <w:num w:numId="64">
    <w:abstractNumId w:val="12"/>
  </w:num>
  <w:num w:numId="65">
    <w:abstractNumId w:val="79"/>
  </w:num>
  <w:num w:numId="66">
    <w:abstractNumId w:val="16"/>
  </w:num>
  <w:num w:numId="67">
    <w:abstractNumId w:val="22"/>
  </w:num>
  <w:num w:numId="68">
    <w:abstractNumId w:val="97"/>
  </w:num>
  <w:num w:numId="69">
    <w:abstractNumId w:val="95"/>
  </w:num>
  <w:num w:numId="70">
    <w:abstractNumId w:val="1"/>
    <w:lvlOverride w:ilvl="0">
      <w:startOverride w:val="1"/>
    </w:lvlOverride>
  </w:num>
  <w:num w:numId="71">
    <w:abstractNumId w:val="25"/>
  </w:num>
  <w:num w:numId="72">
    <w:abstractNumId w:val="10"/>
  </w:num>
  <w:num w:numId="73">
    <w:abstractNumId w:val="46"/>
  </w:num>
  <w:num w:numId="74">
    <w:abstractNumId w:val="11"/>
  </w:num>
  <w:num w:numId="75">
    <w:abstractNumId w:val="88"/>
  </w:num>
  <w:num w:numId="76">
    <w:abstractNumId w:val="45"/>
  </w:num>
  <w:num w:numId="77">
    <w:abstractNumId w:val="65"/>
  </w:num>
  <w:num w:numId="78">
    <w:abstractNumId w:val="80"/>
  </w:num>
  <w:num w:numId="79">
    <w:abstractNumId w:val="89"/>
  </w:num>
  <w:num w:numId="80">
    <w:abstractNumId w:val="70"/>
  </w:num>
  <w:num w:numId="81">
    <w:abstractNumId w:val="23"/>
  </w:num>
  <w:num w:numId="82">
    <w:abstractNumId w:val="76"/>
  </w:num>
  <w:num w:numId="83">
    <w:abstractNumId w:val="62"/>
  </w:num>
  <w:num w:numId="84">
    <w:abstractNumId w:val="68"/>
  </w:num>
  <w:num w:numId="85">
    <w:abstractNumId w:val="96"/>
  </w:num>
  <w:num w:numId="86">
    <w:abstractNumId w:val="90"/>
  </w:num>
  <w:num w:numId="87">
    <w:abstractNumId w:val="44"/>
  </w:num>
  <w:num w:numId="88">
    <w:abstractNumId w:val="36"/>
  </w:num>
  <w:num w:numId="89">
    <w:abstractNumId w:val="78"/>
  </w:num>
  <w:num w:numId="90">
    <w:abstractNumId w:val="98"/>
  </w:num>
  <w:num w:numId="91">
    <w:abstractNumId w:val="81"/>
  </w:num>
  <w:num w:numId="92">
    <w:abstractNumId w:val="60"/>
  </w:num>
  <w:num w:numId="93">
    <w:abstractNumId w:val="58"/>
  </w:num>
  <w:num w:numId="94">
    <w:abstractNumId w:val="6"/>
  </w:num>
  <w:num w:numId="95">
    <w:abstractNumId w:val="48"/>
  </w:num>
  <w:num w:numId="96">
    <w:abstractNumId w:val="15"/>
  </w:num>
  <w:num w:numId="97">
    <w:abstractNumId w:val="20"/>
  </w:num>
  <w:num w:numId="98">
    <w:abstractNumId w:val="14"/>
  </w:num>
  <w:num w:numId="99">
    <w:abstractNumId w:val="18"/>
  </w:num>
  <w:num w:numId="100">
    <w:abstractNumId w:val="40"/>
  </w:num>
  <w:num w:numId="101">
    <w:abstractNumId w:val="52"/>
  </w:num>
  <w:num w:numId="102">
    <w:abstractNumId w:val="49"/>
  </w:num>
  <w:num w:numId="103">
    <w:abstractNumId w:val="55"/>
  </w:num>
  <w:num w:numId="104">
    <w:abstractNumId w:val="77"/>
  </w:num>
  <w:numIdMacAtCleanup w:val="10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3FDC"/>
    <w:rsid w:val="0000285B"/>
    <w:rsid w:val="00004B9E"/>
    <w:rsid w:val="0000755F"/>
    <w:rsid w:val="00007DB2"/>
    <w:rsid w:val="000130F5"/>
    <w:rsid w:val="00014EF1"/>
    <w:rsid w:val="000151CA"/>
    <w:rsid w:val="000152A3"/>
    <w:rsid w:val="00016B99"/>
    <w:rsid w:val="00022C03"/>
    <w:rsid w:val="000231C6"/>
    <w:rsid w:val="000245C1"/>
    <w:rsid w:val="000252E6"/>
    <w:rsid w:val="00025547"/>
    <w:rsid w:val="0002554D"/>
    <w:rsid w:val="0003008B"/>
    <w:rsid w:val="00032B8F"/>
    <w:rsid w:val="000349DA"/>
    <w:rsid w:val="00035125"/>
    <w:rsid w:val="00035DE9"/>
    <w:rsid w:val="000373B3"/>
    <w:rsid w:val="00037BCC"/>
    <w:rsid w:val="000420C3"/>
    <w:rsid w:val="000437FC"/>
    <w:rsid w:val="000439BF"/>
    <w:rsid w:val="0004427A"/>
    <w:rsid w:val="00045B4A"/>
    <w:rsid w:val="00046781"/>
    <w:rsid w:val="00046D79"/>
    <w:rsid w:val="00047A7E"/>
    <w:rsid w:val="00050CA1"/>
    <w:rsid w:val="00052D97"/>
    <w:rsid w:val="00062081"/>
    <w:rsid w:val="00064866"/>
    <w:rsid w:val="00065DDF"/>
    <w:rsid w:val="00070398"/>
    <w:rsid w:val="00071752"/>
    <w:rsid w:val="00072216"/>
    <w:rsid w:val="0007456E"/>
    <w:rsid w:val="00074EC4"/>
    <w:rsid w:val="00076801"/>
    <w:rsid w:val="0007710F"/>
    <w:rsid w:val="000772FA"/>
    <w:rsid w:val="00080690"/>
    <w:rsid w:val="00083AEF"/>
    <w:rsid w:val="000852E0"/>
    <w:rsid w:val="00087C7B"/>
    <w:rsid w:val="00091608"/>
    <w:rsid w:val="00093F16"/>
    <w:rsid w:val="00095E2C"/>
    <w:rsid w:val="000A1DB2"/>
    <w:rsid w:val="000A4062"/>
    <w:rsid w:val="000A5874"/>
    <w:rsid w:val="000B028A"/>
    <w:rsid w:val="000B1460"/>
    <w:rsid w:val="000B1C2D"/>
    <w:rsid w:val="000B3FEB"/>
    <w:rsid w:val="000C3C14"/>
    <w:rsid w:val="000C758B"/>
    <w:rsid w:val="000D0521"/>
    <w:rsid w:val="000D0745"/>
    <w:rsid w:val="000D1D2B"/>
    <w:rsid w:val="000D1DC3"/>
    <w:rsid w:val="000D1E40"/>
    <w:rsid w:val="000D36C1"/>
    <w:rsid w:val="000D3835"/>
    <w:rsid w:val="000D6271"/>
    <w:rsid w:val="000D7710"/>
    <w:rsid w:val="000E0B71"/>
    <w:rsid w:val="000E53E0"/>
    <w:rsid w:val="000E7838"/>
    <w:rsid w:val="000F0091"/>
    <w:rsid w:val="000F05A0"/>
    <w:rsid w:val="000F2562"/>
    <w:rsid w:val="000F55F6"/>
    <w:rsid w:val="001031F2"/>
    <w:rsid w:val="00105237"/>
    <w:rsid w:val="0011087A"/>
    <w:rsid w:val="001116BD"/>
    <w:rsid w:val="001138B8"/>
    <w:rsid w:val="00113E9B"/>
    <w:rsid w:val="00115E0D"/>
    <w:rsid w:val="00117A83"/>
    <w:rsid w:val="001203E3"/>
    <w:rsid w:val="001210DB"/>
    <w:rsid w:val="0012395C"/>
    <w:rsid w:val="00126B98"/>
    <w:rsid w:val="00130253"/>
    <w:rsid w:val="00135094"/>
    <w:rsid w:val="001375F2"/>
    <w:rsid w:val="0014383D"/>
    <w:rsid w:val="001476E1"/>
    <w:rsid w:val="0015374D"/>
    <w:rsid w:val="00154A3E"/>
    <w:rsid w:val="0015673E"/>
    <w:rsid w:val="00157CA6"/>
    <w:rsid w:val="00160328"/>
    <w:rsid w:val="0016149F"/>
    <w:rsid w:val="001628E5"/>
    <w:rsid w:val="001659F5"/>
    <w:rsid w:val="00167A3D"/>
    <w:rsid w:val="001703F7"/>
    <w:rsid w:val="00170EDC"/>
    <w:rsid w:val="00172C10"/>
    <w:rsid w:val="001731F3"/>
    <w:rsid w:val="001742EB"/>
    <w:rsid w:val="00174766"/>
    <w:rsid w:val="00174FFA"/>
    <w:rsid w:val="00177B8D"/>
    <w:rsid w:val="00180909"/>
    <w:rsid w:val="00180A49"/>
    <w:rsid w:val="00182223"/>
    <w:rsid w:val="00182A14"/>
    <w:rsid w:val="00183677"/>
    <w:rsid w:val="00193075"/>
    <w:rsid w:val="00197BCF"/>
    <w:rsid w:val="001A0480"/>
    <w:rsid w:val="001A10B8"/>
    <w:rsid w:val="001A18DF"/>
    <w:rsid w:val="001A1D05"/>
    <w:rsid w:val="001A28CC"/>
    <w:rsid w:val="001A39C0"/>
    <w:rsid w:val="001A4DD0"/>
    <w:rsid w:val="001A763C"/>
    <w:rsid w:val="001B0554"/>
    <w:rsid w:val="001B10F8"/>
    <w:rsid w:val="001B19E2"/>
    <w:rsid w:val="001B6F5B"/>
    <w:rsid w:val="001B7129"/>
    <w:rsid w:val="001C124B"/>
    <w:rsid w:val="001C14DA"/>
    <w:rsid w:val="001C4697"/>
    <w:rsid w:val="001C5E99"/>
    <w:rsid w:val="001C71E0"/>
    <w:rsid w:val="001D04B7"/>
    <w:rsid w:val="001D12E9"/>
    <w:rsid w:val="001D1A32"/>
    <w:rsid w:val="001D1E24"/>
    <w:rsid w:val="001D24C6"/>
    <w:rsid w:val="001D2583"/>
    <w:rsid w:val="001D5365"/>
    <w:rsid w:val="001D5831"/>
    <w:rsid w:val="001D684B"/>
    <w:rsid w:val="001E2282"/>
    <w:rsid w:val="001E2468"/>
    <w:rsid w:val="001E5078"/>
    <w:rsid w:val="001F1D01"/>
    <w:rsid w:val="001F3320"/>
    <w:rsid w:val="001F3A4C"/>
    <w:rsid w:val="001F49DC"/>
    <w:rsid w:val="001F58ED"/>
    <w:rsid w:val="001F5A2C"/>
    <w:rsid w:val="001F5D07"/>
    <w:rsid w:val="001F61C6"/>
    <w:rsid w:val="002006A8"/>
    <w:rsid w:val="00201217"/>
    <w:rsid w:val="00202AB0"/>
    <w:rsid w:val="002166B7"/>
    <w:rsid w:val="00217672"/>
    <w:rsid w:val="002178C2"/>
    <w:rsid w:val="00221FF8"/>
    <w:rsid w:val="0022396B"/>
    <w:rsid w:val="0022490D"/>
    <w:rsid w:val="00226779"/>
    <w:rsid w:val="00227A45"/>
    <w:rsid w:val="00232AE0"/>
    <w:rsid w:val="002338D7"/>
    <w:rsid w:val="00235961"/>
    <w:rsid w:val="00242B69"/>
    <w:rsid w:val="00243A67"/>
    <w:rsid w:val="00245F9C"/>
    <w:rsid w:val="002527D5"/>
    <w:rsid w:val="00253319"/>
    <w:rsid w:val="00253F24"/>
    <w:rsid w:val="00254021"/>
    <w:rsid w:val="00262875"/>
    <w:rsid w:val="00262C48"/>
    <w:rsid w:val="00263754"/>
    <w:rsid w:val="00264CAE"/>
    <w:rsid w:val="00266B6F"/>
    <w:rsid w:val="00267005"/>
    <w:rsid w:val="002677BA"/>
    <w:rsid w:val="00267DEA"/>
    <w:rsid w:val="0027040D"/>
    <w:rsid w:val="00275B41"/>
    <w:rsid w:val="002774C6"/>
    <w:rsid w:val="00280832"/>
    <w:rsid w:val="00280B62"/>
    <w:rsid w:val="00281D17"/>
    <w:rsid w:val="0028235E"/>
    <w:rsid w:val="00284256"/>
    <w:rsid w:val="00284977"/>
    <w:rsid w:val="00286186"/>
    <w:rsid w:val="00286255"/>
    <w:rsid w:val="002908A9"/>
    <w:rsid w:val="00292397"/>
    <w:rsid w:val="0029345A"/>
    <w:rsid w:val="00293CFA"/>
    <w:rsid w:val="00294978"/>
    <w:rsid w:val="002A1A74"/>
    <w:rsid w:val="002A419C"/>
    <w:rsid w:val="002B6735"/>
    <w:rsid w:val="002B6AC3"/>
    <w:rsid w:val="002C28F9"/>
    <w:rsid w:val="002C3E63"/>
    <w:rsid w:val="002C5A57"/>
    <w:rsid w:val="002D150D"/>
    <w:rsid w:val="002D2209"/>
    <w:rsid w:val="002D3D28"/>
    <w:rsid w:val="002D428B"/>
    <w:rsid w:val="002D4A4A"/>
    <w:rsid w:val="002E3F44"/>
    <w:rsid w:val="002E77E6"/>
    <w:rsid w:val="002F4F7B"/>
    <w:rsid w:val="0030081B"/>
    <w:rsid w:val="00304D7F"/>
    <w:rsid w:val="00304D8A"/>
    <w:rsid w:val="00305DA0"/>
    <w:rsid w:val="00306089"/>
    <w:rsid w:val="00310CA4"/>
    <w:rsid w:val="0031125B"/>
    <w:rsid w:val="00316ED8"/>
    <w:rsid w:val="00317231"/>
    <w:rsid w:val="0032061C"/>
    <w:rsid w:val="003215A2"/>
    <w:rsid w:val="00321D2C"/>
    <w:rsid w:val="00326293"/>
    <w:rsid w:val="00326401"/>
    <w:rsid w:val="00327CCE"/>
    <w:rsid w:val="00330D55"/>
    <w:rsid w:val="0033202D"/>
    <w:rsid w:val="003327C3"/>
    <w:rsid w:val="0033537E"/>
    <w:rsid w:val="00335C20"/>
    <w:rsid w:val="00340AE9"/>
    <w:rsid w:val="0035367C"/>
    <w:rsid w:val="00354494"/>
    <w:rsid w:val="00354996"/>
    <w:rsid w:val="00355413"/>
    <w:rsid w:val="00355F36"/>
    <w:rsid w:val="0035694E"/>
    <w:rsid w:val="00356AB1"/>
    <w:rsid w:val="00357422"/>
    <w:rsid w:val="0036048E"/>
    <w:rsid w:val="00362978"/>
    <w:rsid w:val="0036319A"/>
    <w:rsid w:val="00365227"/>
    <w:rsid w:val="003661E9"/>
    <w:rsid w:val="00366A6F"/>
    <w:rsid w:val="00366DD7"/>
    <w:rsid w:val="00367D87"/>
    <w:rsid w:val="00372ACF"/>
    <w:rsid w:val="00372BB8"/>
    <w:rsid w:val="00374967"/>
    <w:rsid w:val="00375D69"/>
    <w:rsid w:val="003776AC"/>
    <w:rsid w:val="003806F4"/>
    <w:rsid w:val="00381561"/>
    <w:rsid w:val="00386FA3"/>
    <w:rsid w:val="00392989"/>
    <w:rsid w:val="003935AA"/>
    <w:rsid w:val="00394F83"/>
    <w:rsid w:val="0039509A"/>
    <w:rsid w:val="00396957"/>
    <w:rsid w:val="00397671"/>
    <w:rsid w:val="0039779E"/>
    <w:rsid w:val="003A5AD8"/>
    <w:rsid w:val="003B00FC"/>
    <w:rsid w:val="003B5913"/>
    <w:rsid w:val="003B5F7C"/>
    <w:rsid w:val="003B7540"/>
    <w:rsid w:val="003C76E7"/>
    <w:rsid w:val="003D0086"/>
    <w:rsid w:val="003D15BF"/>
    <w:rsid w:val="003D259E"/>
    <w:rsid w:val="003D6D77"/>
    <w:rsid w:val="003D7E94"/>
    <w:rsid w:val="003E08BD"/>
    <w:rsid w:val="003E1AB7"/>
    <w:rsid w:val="003E613E"/>
    <w:rsid w:val="003E7BA6"/>
    <w:rsid w:val="003E7BD4"/>
    <w:rsid w:val="003F00EA"/>
    <w:rsid w:val="003F3476"/>
    <w:rsid w:val="003F6D71"/>
    <w:rsid w:val="003F7CE9"/>
    <w:rsid w:val="00401B92"/>
    <w:rsid w:val="00401D64"/>
    <w:rsid w:val="00402049"/>
    <w:rsid w:val="00402A0E"/>
    <w:rsid w:val="00402CEA"/>
    <w:rsid w:val="00404734"/>
    <w:rsid w:val="00404F81"/>
    <w:rsid w:val="004115E7"/>
    <w:rsid w:val="004139B7"/>
    <w:rsid w:val="004141F0"/>
    <w:rsid w:val="00414500"/>
    <w:rsid w:val="00414865"/>
    <w:rsid w:val="004153D0"/>
    <w:rsid w:val="004157BC"/>
    <w:rsid w:val="00417AFC"/>
    <w:rsid w:val="004212EC"/>
    <w:rsid w:val="00422654"/>
    <w:rsid w:val="00422E12"/>
    <w:rsid w:val="00422E53"/>
    <w:rsid w:val="004251BB"/>
    <w:rsid w:val="00425351"/>
    <w:rsid w:val="00426508"/>
    <w:rsid w:val="0042758C"/>
    <w:rsid w:val="00432361"/>
    <w:rsid w:val="004339D9"/>
    <w:rsid w:val="00435930"/>
    <w:rsid w:val="004373EC"/>
    <w:rsid w:val="0044010A"/>
    <w:rsid w:val="00450699"/>
    <w:rsid w:val="00452133"/>
    <w:rsid w:val="00453E59"/>
    <w:rsid w:val="00455509"/>
    <w:rsid w:val="00460A5A"/>
    <w:rsid w:val="00464C13"/>
    <w:rsid w:val="0046637E"/>
    <w:rsid w:val="00470ED1"/>
    <w:rsid w:val="0047371E"/>
    <w:rsid w:val="0047593E"/>
    <w:rsid w:val="00480F83"/>
    <w:rsid w:val="00486CCE"/>
    <w:rsid w:val="00487078"/>
    <w:rsid w:val="004931C5"/>
    <w:rsid w:val="004979DA"/>
    <w:rsid w:val="004A1E10"/>
    <w:rsid w:val="004A2D09"/>
    <w:rsid w:val="004A6D30"/>
    <w:rsid w:val="004B0A81"/>
    <w:rsid w:val="004B6BEB"/>
    <w:rsid w:val="004C39F6"/>
    <w:rsid w:val="004C76A6"/>
    <w:rsid w:val="004D0BD1"/>
    <w:rsid w:val="004D5A21"/>
    <w:rsid w:val="004D77F8"/>
    <w:rsid w:val="004E1F09"/>
    <w:rsid w:val="004E272A"/>
    <w:rsid w:val="004E3798"/>
    <w:rsid w:val="004E3DCD"/>
    <w:rsid w:val="004E5F35"/>
    <w:rsid w:val="004E63FC"/>
    <w:rsid w:val="004E6BB2"/>
    <w:rsid w:val="004E7812"/>
    <w:rsid w:val="004F77D0"/>
    <w:rsid w:val="00500D61"/>
    <w:rsid w:val="00500DC2"/>
    <w:rsid w:val="00501461"/>
    <w:rsid w:val="00501D23"/>
    <w:rsid w:val="00503346"/>
    <w:rsid w:val="00503AC9"/>
    <w:rsid w:val="005043AE"/>
    <w:rsid w:val="00504D12"/>
    <w:rsid w:val="005073D8"/>
    <w:rsid w:val="005116E4"/>
    <w:rsid w:val="005147A7"/>
    <w:rsid w:val="005155F9"/>
    <w:rsid w:val="00520EBF"/>
    <w:rsid w:val="00522875"/>
    <w:rsid w:val="00523E5C"/>
    <w:rsid w:val="00523F67"/>
    <w:rsid w:val="005268CE"/>
    <w:rsid w:val="005279FB"/>
    <w:rsid w:val="00531382"/>
    <w:rsid w:val="005325B8"/>
    <w:rsid w:val="005347D8"/>
    <w:rsid w:val="00534B8F"/>
    <w:rsid w:val="005364D8"/>
    <w:rsid w:val="005369B7"/>
    <w:rsid w:val="0053733F"/>
    <w:rsid w:val="00540688"/>
    <w:rsid w:val="00541B71"/>
    <w:rsid w:val="0054497D"/>
    <w:rsid w:val="00544B74"/>
    <w:rsid w:val="00547145"/>
    <w:rsid w:val="00551190"/>
    <w:rsid w:val="00555628"/>
    <w:rsid w:val="0055710D"/>
    <w:rsid w:val="00560A90"/>
    <w:rsid w:val="0056402E"/>
    <w:rsid w:val="005653B7"/>
    <w:rsid w:val="005715EF"/>
    <w:rsid w:val="00572897"/>
    <w:rsid w:val="00572BA3"/>
    <w:rsid w:val="005730D7"/>
    <w:rsid w:val="00574F2E"/>
    <w:rsid w:val="0057703B"/>
    <w:rsid w:val="005842C1"/>
    <w:rsid w:val="00591918"/>
    <w:rsid w:val="00592432"/>
    <w:rsid w:val="005926AF"/>
    <w:rsid w:val="005936E0"/>
    <w:rsid w:val="00597F7B"/>
    <w:rsid w:val="005A117D"/>
    <w:rsid w:val="005A193B"/>
    <w:rsid w:val="005A28C4"/>
    <w:rsid w:val="005A438C"/>
    <w:rsid w:val="005A5E3A"/>
    <w:rsid w:val="005A6D87"/>
    <w:rsid w:val="005A6E3C"/>
    <w:rsid w:val="005B2929"/>
    <w:rsid w:val="005B3B7E"/>
    <w:rsid w:val="005B4C1E"/>
    <w:rsid w:val="005B651F"/>
    <w:rsid w:val="005B68FC"/>
    <w:rsid w:val="005B7D7F"/>
    <w:rsid w:val="005C087B"/>
    <w:rsid w:val="005C28FC"/>
    <w:rsid w:val="005C65E7"/>
    <w:rsid w:val="005C6A95"/>
    <w:rsid w:val="005C7512"/>
    <w:rsid w:val="005D019E"/>
    <w:rsid w:val="005D06D2"/>
    <w:rsid w:val="005D08DC"/>
    <w:rsid w:val="005D4D03"/>
    <w:rsid w:val="005D5E39"/>
    <w:rsid w:val="005E10D4"/>
    <w:rsid w:val="005E2573"/>
    <w:rsid w:val="005E4A6A"/>
    <w:rsid w:val="005E4C87"/>
    <w:rsid w:val="005E5A9E"/>
    <w:rsid w:val="005F2980"/>
    <w:rsid w:val="005F3F98"/>
    <w:rsid w:val="005F7619"/>
    <w:rsid w:val="00604C97"/>
    <w:rsid w:val="00605953"/>
    <w:rsid w:val="00607B58"/>
    <w:rsid w:val="006126DF"/>
    <w:rsid w:val="00612C4F"/>
    <w:rsid w:val="00614279"/>
    <w:rsid w:val="00615CB6"/>
    <w:rsid w:val="00616CA7"/>
    <w:rsid w:val="00617A24"/>
    <w:rsid w:val="00622D28"/>
    <w:rsid w:val="00625FC0"/>
    <w:rsid w:val="00627584"/>
    <w:rsid w:val="006305EE"/>
    <w:rsid w:val="0063336B"/>
    <w:rsid w:val="006355D6"/>
    <w:rsid w:val="00640595"/>
    <w:rsid w:val="00641DDF"/>
    <w:rsid w:val="006426A5"/>
    <w:rsid w:val="00642E24"/>
    <w:rsid w:val="00643600"/>
    <w:rsid w:val="0064504B"/>
    <w:rsid w:val="006461C0"/>
    <w:rsid w:val="0064720F"/>
    <w:rsid w:val="006472D8"/>
    <w:rsid w:val="006500FA"/>
    <w:rsid w:val="00650983"/>
    <w:rsid w:val="00654DD0"/>
    <w:rsid w:val="0065530D"/>
    <w:rsid w:val="006606BA"/>
    <w:rsid w:val="00661D95"/>
    <w:rsid w:val="00664B27"/>
    <w:rsid w:val="00664F60"/>
    <w:rsid w:val="00667086"/>
    <w:rsid w:val="0066745F"/>
    <w:rsid w:val="00671373"/>
    <w:rsid w:val="006754D0"/>
    <w:rsid w:val="00677A4C"/>
    <w:rsid w:val="00677B9C"/>
    <w:rsid w:val="00681260"/>
    <w:rsid w:val="00681907"/>
    <w:rsid w:val="00682380"/>
    <w:rsid w:val="006828AA"/>
    <w:rsid w:val="00682EB1"/>
    <w:rsid w:val="00687D4C"/>
    <w:rsid w:val="00690ECC"/>
    <w:rsid w:val="00692611"/>
    <w:rsid w:val="00693461"/>
    <w:rsid w:val="006947A6"/>
    <w:rsid w:val="00696D14"/>
    <w:rsid w:val="006A0EFF"/>
    <w:rsid w:val="006A1AD5"/>
    <w:rsid w:val="006A5B78"/>
    <w:rsid w:val="006A7160"/>
    <w:rsid w:val="006B0E96"/>
    <w:rsid w:val="006B1C62"/>
    <w:rsid w:val="006B22D6"/>
    <w:rsid w:val="006B41FF"/>
    <w:rsid w:val="006B670B"/>
    <w:rsid w:val="006B683C"/>
    <w:rsid w:val="006B687E"/>
    <w:rsid w:val="006B7139"/>
    <w:rsid w:val="006C08FA"/>
    <w:rsid w:val="006C4031"/>
    <w:rsid w:val="006C440B"/>
    <w:rsid w:val="006C5906"/>
    <w:rsid w:val="006C5A71"/>
    <w:rsid w:val="006C6493"/>
    <w:rsid w:val="006C6C10"/>
    <w:rsid w:val="006C7AF7"/>
    <w:rsid w:val="006D39D0"/>
    <w:rsid w:val="006D47AC"/>
    <w:rsid w:val="006D70E6"/>
    <w:rsid w:val="006D78E8"/>
    <w:rsid w:val="006D7B9F"/>
    <w:rsid w:val="006E35FB"/>
    <w:rsid w:val="006E6BD4"/>
    <w:rsid w:val="006F16B0"/>
    <w:rsid w:val="006F1829"/>
    <w:rsid w:val="006F370D"/>
    <w:rsid w:val="006F7BC1"/>
    <w:rsid w:val="006F7F96"/>
    <w:rsid w:val="007002DE"/>
    <w:rsid w:val="00703990"/>
    <w:rsid w:val="00705BF6"/>
    <w:rsid w:val="0071039A"/>
    <w:rsid w:val="00711FE1"/>
    <w:rsid w:val="007126A9"/>
    <w:rsid w:val="0071303D"/>
    <w:rsid w:val="00722134"/>
    <w:rsid w:val="007249F9"/>
    <w:rsid w:val="007269DD"/>
    <w:rsid w:val="007311F4"/>
    <w:rsid w:val="00731879"/>
    <w:rsid w:val="00736499"/>
    <w:rsid w:val="00736A09"/>
    <w:rsid w:val="00737C02"/>
    <w:rsid w:val="00743C5A"/>
    <w:rsid w:val="00744FE7"/>
    <w:rsid w:val="00745DDD"/>
    <w:rsid w:val="00745F69"/>
    <w:rsid w:val="0075255C"/>
    <w:rsid w:val="0075425B"/>
    <w:rsid w:val="00755906"/>
    <w:rsid w:val="00757615"/>
    <w:rsid w:val="00760CB6"/>
    <w:rsid w:val="007630CB"/>
    <w:rsid w:val="007660DE"/>
    <w:rsid w:val="00767AF5"/>
    <w:rsid w:val="00771333"/>
    <w:rsid w:val="00773318"/>
    <w:rsid w:val="007760CD"/>
    <w:rsid w:val="007806B6"/>
    <w:rsid w:val="00780FE5"/>
    <w:rsid w:val="007841F5"/>
    <w:rsid w:val="00786CAA"/>
    <w:rsid w:val="007904E0"/>
    <w:rsid w:val="00790FC9"/>
    <w:rsid w:val="00793135"/>
    <w:rsid w:val="00793957"/>
    <w:rsid w:val="00796084"/>
    <w:rsid w:val="007A4D9A"/>
    <w:rsid w:val="007A4F06"/>
    <w:rsid w:val="007A5F0F"/>
    <w:rsid w:val="007B0228"/>
    <w:rsid w:val="007B0BEE"/>
    <w:rsid w:val="007B4739"/>
    <w:rsid w:val="007B4794"/>
    <w:rsid w:val="007B48E6"/>
    <w:rsid w:val="007B64BF"/>
    <w:rsid w:val="007B7994"/>
    <w:rsid w:val="007B7A28"/>
    <w:rsid w:val="007C1572"/>
    <w:rsid w:val="007C1EE0"/>
    <w:rsid w:val="007C25A5"/>
    <w:rsid w:val="007C285A"/>
    <w:rsid w:val="007C53F3"/>
    <w:rsid w:val="007C6C13"/>
    <w:rsid w:val="007D206B"/>
    <w:rsid w:val="007D26B3"/>
    <w:rsid w:val="007E06B8"/>
    <w:rsid w:val="007E41F4"/>
    <w:rsid w:val="008030DF"/>
    <w:rsid w:val="00803950"/>
    <w:rsid w:val="00805B61"/>
    <w:rsid w:val="0080632D"/>
    <w:rsid w:val="0080754C"/>
    <w:rsid w:val="00807E6A"/>
    <w:rsid w:val="00810E3F"/>
    <w:rsid w:val="00811065"/>
    <w:rsid w:val="00812E1D"/>
    <w:rsid w:val="00813207"/>
    <w:rsid w:val="008133E7"/>
    <w:rsid w:val="00816CBD"/>
    <w:rsid w:val="008178DE"/>
    <w:rsid w:val="00817E8B"/>
    <w:rsid w:val="008202DE"/>
    <w:rsid w:val="008204C3"/>
    <w:rsid w:val="008214A5"/>
    <w:rsid w:val="0082512C"/>
    <w:rsid w:val="00826360"/>
    <w:rsid w:val="00826CE5"/>
    <w:rsid w:val="008271C0"/>
    <w:rsid w:val="008354C7"/>
    <w:rsid w:val="00835A8F"/>
    <w:rsid w:val="00837C3F"/>
    <w:rsid w:val="00840288"/>
    <w:rsid w:val="00842CF5"/>
    <w:rsid w:val="008439FD"/>
    <w:rsid w:val="00846EE6"/>
    <w:rsid w:val="00851005"/>
    <w:rsid w:val="0085432E"/>
    <w:rsid w:val="008554BD"/>
    <w:rsid w:val="008606B8"/>
    <w:rsid w:val="0086199D"/>
    <w:rsid w:val="008621A0"/>
    <w:rsid w:val="00870C99"/>
    <w:rsid w:val="00875673"/>
    <w:rsid w:val="008760C2"/>
    <w:rsid w:val="00883AB2"/>
    <w:rsid w:val="0088621F"/>
    <w:rsid w:val="00886B36"/>
    <w:rsid w:val="00887523"/>
    <w:rsid w:val="00890655"/>
    <w:rsid w:val="00894E89"/>
    <w:rsid w:val="00895320"/>
    <w:rsid w:val="008A50A9"/>
    <w:rsid w:val="008A629B"/>
    <w:rsid w:val="008A6393"/>
    <w:rsid w:val="008B1F7E"/>
    <w:rsid w:val="008B3EC1"/>
    <w:rsid w:val="008B6CC3"/>
    <w:rsid w:val="008C03F3"/>
    <w:rsid w:val="008C1424"/>
    <w:rsid w:val="008C28EC"/>
    <w:rsid w:val="008C72A0"/>
    <w:rsid w:val="008D54DF"/>
    <w:rsid w:val="008D5C6E"/>
    <w:rsid w:val="008E086C"/>
    <w:rsid w:val="008E167D"/>
    <w:rsid w:val="008E24B1"/>
    <w:rsid w:val="008E321B"/>
    <w:rsid w:val="008E637B"/>
    <w:rsid w:val="008F2565"/>
    <w:rsid w:val="008F683A"/>
    <w:rsid w:val="0090008D"/>
    <w:rsid w:val="00904506"/>
    <w:rsid w:val="00905A53"/>
    <w:rsid w:val="00906883"/>
    <w:rsid w:val="009125A2"/>
    <w:rsid w:val="00914C8D"/>
    <w:rsid w:val="0091597C"/>
    <w:rsid w:val="00915C15"/>
    <w:rsid w:val="00916A94"/>
    <w:rsid w:val="009204CE"/>
    <w:rsid w:val="009219BD"/>
    <w:rsid w:val="00922BB8"/>
    <w:rsid w:val="00923FDC"/>
    <w:rsid w:val="00925043"/>
    <w:rsid w:val="00925611"/>
    <w:rsid w:val="0092685B"/>
    <w:rsid w:val="00930FE9"/>
    <w:rsid w:val="009315A4"/>
    <w:rsid w:val="00934A83"/>
    <w:rsid w:val="00934F14"/>
    <w:rsid w:val="0094074E"/>
    <w:rsid w:val="0094282A"/>
    <w:rsid w:val="00943782"/>
    <w:rsid w:val="009476BB"/>
    <w:rsid w:val="00947D7E"/>
    <w:rsid w:val="00952AD8"/>
    <w:rsid w:val="00953A93"/>
    <w:rsid w:val="00953BAA"/>
    <w:rsid w:val="00956131"/>
    <w:rsid w:val="00960982"/>
    <w:rsid w:val="0096289E"/>
    <w:rsid w:val="00964F8F"/>
    <w:rsid w:val="00966A47"/>
    <w:rsid w:val="0097346A"/>
    <w:rsid w:val="00973803"/>
    <w:rsid w:val="0097382C"/>
    <w:rsid w:val="00974BCF"/>
    <w:rsid w:val="00980B05"/>
    <w:rsid w:val="00982BB4"/>
    <w:rsid w:val="00986F67"/>
    <w:rsid w:val="00987651"/>
    <w:rsid w:val="0099056B"/>
    <w:rsid w:val="009910EA"/>
    <w:rsid w:val="00991A81"/>
    <w:rsid w:val="009925D5"/>
    <w:rsid w:val="0099273E"/>
    <w:rsid w:val="00993DD3"/>
    <w:rsid w:val="00994483"/>
    <w:rsid w:val="00995645"/>
    <w:rsid w:val="009978A1"/>
    <w:rsid w:val="00997E1E"/>
    <w:rsid w:val="009A37E7"/>
    <w:rsid w:val="009A40C8"/>
    <w:rsid w:val="009B2FDC"/>
    <w:rsid w:val="009B7BEA"/>
    <w:rsid w:val="009C012B"/>
    <w:rsid w:val="009C1042"/>
    <w:rsid w:val="009C37CB"/>
    <w:rsid w:val="009D23FD"/>
    <w:rsid w:val="009D283F"/>
    <w:rsid w:val="009D40E0"/>
    <w:rsid w:val="009D422A"/>
    <w:rsid w:val="009D7D11"/>
    <w:rsid w:val="009E024A"/>
    <w:rsid w:val="009E2F9A"/>
    <w:rsid w:val="009E3179"/>
    <w:rsid w:val="009E36DE"/>
    <w:rsid w:val="009E3D1B"/>
    <w:rsid w:val="009F1795"/>
    <w:rsid w:val="009F5FC4"/>
    <w:rsid w:val="009F73C8"/>
    <w:rsid w:val="00A02A9A"/>
    <w:rsid w:val="00A02CCD"/>
    <w:rsid w:val="00A03CFC"/>
    <w:rsid w:val="00A0714F"/>
    <w:rsid w:val="00A12A65"/>
    <w:rsid w:val="00A137BB"/>
    <w:rsid w:val="00A17A50"/>
    <w:rsid w:val="00A20592"/>
    <w:rsid w:val="00A345B8"/>
    <w:rsid w:val="00A34A2C"/>
    <w:rsid w:val="00A362A7"/>
    <w:rsid w:val="00A41E7F"/>
    <w:rsid w:val="00A42ACC"/>
    <w:rsid w:val="00A43000"/>
    <w:rsid w:val="00A43FE6"/>
    <w:rsid w:val="00A44C8A"/>
    <w:rsid w:val="00A477CD"/>
    <w:rsid w:val="00A51806"/>
    <w:rsid w:val="00A53A92"/>
    <w:rsid w:val="00A54360"/>
    <w:rsid w:val="00A54838"/>
    <w:rsid w:val="00A549A1"/>
    <w:rsid w:val="00A56572"/>
    <w:rsid w:val="00A56719"/>
    <w:rsid w:val="00A6252D"/>
    <w:rsid w:val="00A631B6"/>
    <w:rsid w:val="00A63649"/>
    <w:rsid w:val="00A6505E"/>
    <w:rsid w:val="00A71E99"/>
    <w:rsid w:val="00A731CA"/>
    <w:rsid w:val="00A74B4A"/>
    <w:rsid w:val="00A74FC0"/>
    <w:rsid w:val="00A774E2"/>
    <w:rsid w:val="00A7792F"/>
    <w:rsid w:val="00A80770"/>
    <w:rsid w:val="00A86309"/>
    <w:rsid w:val="00A86518"/>
    <w:rsid w:val="00A86E40"/>
    <w:rsid w:val="00A90799"/>
    <w:rsid w:val="00A91A4B"/>
    <w:rsid w:val="00A91BB6"/>
    <w:rsid w:val="00A9374D"/>
    <w:rsid w:val="00A97117"/>
    <w:rsid w:val="00A97BEE"/>
    <w:rsid w:val="00A97E3E"/>
    <w:rsid w:val="00AA1435"/>
    <w:rsid w:val="00AA5E12"/>
    <w:rsid w:val="00AB1136"/>
    <w:rsid w:val="00AB1228"/>
    <w:rsid w:val="00AB197D"/>
    <w:rsid w:val="00AB7E9E"/>
    <w:rsid w:val="00AC0820"/>
    <w:rsid w:val="00AC204C"/>
    <w:rsid w:val="00AC57FE"/>
    <w:rsid w:val="00AC5CEF"/>
    <w:rsid w:val="00AC735D"/>
    <w:rsid w:val="00AC73DA"/>
    <w:rsid w:val="00AD058E"/>
    <w:rsid w:val="00AD332A"/>
    <w:rsid w:val="00AD3927"/>
    <w:rsid w:val="00AD4B44"/>
    <w:rsid w:val="00AE1B13"/>
    <w:rsid w:val="00AE2139"/>
    <w:rsid w:val="00AE6C8B"/>
    <w:rsid w:val="00AF06E0"/>
    <w:rsid w:val="00AF36A5"/>
    <w:rsid w:val="00AF4550"/>
    <w:rsid w:val="00AF544B"/>
    <w:rsid w:val="00AF55F4"/>
    <w:rsid w:val="00AF5C73"/>
    <w:rsid w:val="00B0355E"/>
    <w:rsid w:val="00B03AAE"/>
    <w:rsid w:val="00B03B65"/>
    <w:rsid w:val="00B04017"/>
    <w:rsid w:val="00B11A1E"/>
    <w:rsid w:val="00B16B33"/>
    <w:rsid w:val="00B17A60"/>
    <w:rsid w:val="00B20DB0"/>
    <w:rsid w:val="00B26C87"/>
    <w:rsid w:val="00B31AE0"/>
    <w:rsid w:val="00B331EA"/>
    <w:rsid w:val="00B33337"/>
    <w:rsid w:val="00B4049F"/>
    <w:rsid w:val="00B41899"/>
    <w:rsid w:val="00B44BAE"/>
    <w:rsid w:val="00B451E6"/>
    <w:rsid w:val="00B5028D"/>
    <w:rsid w:val="00B50DD8"/>
    <w:rsid w:val="00B52FA4"/>
    <w:rsid w:val="00B55DCA"/>
    <w:rsid w:val="00B5656F"/>
    <w:rsid w:val="00B574AA"/>
    <w:rsid w:val="00B57715"/>
    <w:rsid w:val="00B60271"/>
    <w:rsid w:val="00B604B8"/>
    <w:rsid w:val="00B60814"/>
    <w:rsid w:val="00B64446"/>
    <w:rsid w:val="00B70C8D"/>
    <w:rsid w:val="00B735E4"/>
    <w:rsid w:val="00B7428E"/>
    <w:rsid w:val="00B77097"/>
    <w:rsid w:val="00B77A10"/>
    <w:rsid w:val="00B82301"/>
    <w:rsid w:val="00B824DF"/>
    <w:rsid w:val="00B83DB6"/>
    <w:rsid w:val="00B86068"/>
    <w:rsid w:val="00B86616"/>
    <w:rsid w:val="00B91C72"/>
    <w:rsid w:val="00B93599"/>
    <w:rsid w:val="00B94BEA"/>
    <w:rsid w:val="00B94E17"/>
    <w:rsid w:val="00BA06A3"/>
    <w:rsid w:val="00BA1A7E"/>
    <w:rsid w:val="00BA1B2C"/>
    <w:rsid w:val="00BA31E7"/>
    <w:rsid w:val="00BA4BEE"/>
    <w:rsid w:val="00BA5155"/>
    <w:rsid w:val="00BA5A87"/>
    <w:rsid w:val="00BB0811"/>
    <w:rsid w:val="00BB1441"/>
    <w:rsid w:val="00BB2053"/>
    <w:rsid w:val="00BB2839"/>
    <w:rsid w:val="00BB2A6C"/>
    <w:rsid w:val="00BB6BB0"/>
    <w:rsid w:val="00BC0969"/>
    <w:rsid w:val="00BC5F71"/>
    <w:rsid w:val="00BC785A"/>
    <w:rsid w:val="00BC794C"/>
    <w:rsid w:val="00BC7F44"/>
    <w:rsid w:val="00BD020F"/>
    <w:rsid w:val="00BD2041"/>
    <w:rsid w:val="00BD7731"/>
    <w:rsid w:val="00BE3880"/>
    <w:rsid w:val="00BE3E14"/>
    <w:rsid w:val="00BE4376"/>
    <w:rsid w:val="00BE5439"/>
    <w:rsid w:val="00BF04EB"/>
    <w:rsid w:val="00BF2134"/>
    <w:rsid w:val="00BF63FD"/>
    <w:rsid w:val="00BF697F"/>
    <w:rsid w:val="00BF6BE3"/>
    <w:rsid w:val="00BF6C42"/>
    <w:rsid w:val="00BF7ACE"/>
    <w:rsid w:val="00C00FB6"/>
    <w:rsid w:val="00C01822"/>
    <w:rsid w:val="00C06020"/>
    <w:rsid w:val="00C10D7C"/>
    <w:rsid w:val="00C17497"/>
    <w:rsid w:val="00C17B3C"/>
    <w:rsid w:val="00C17DDF"/>
    <w:rsid w:val="00C2168A"/>
    <w:rsid w:val="00C224F4"/>
    <w:rsid w:val="00C23467"/>
    <w:rsid w:val="00C2671F"/>
    <w:rsid w:val="00C329CA"/>
    <w:rsid w:val="00C331D3"/>
    <w:rsid w:val="00C356F7"/>
    <w:rsid w:val="00C437F3"/>
    <w:rsid w:val="00C4596E"/>
    <w:rsid w:val="00C45F91"/>
    <w:rsid w:val="00C576E7"/>
    <w:rsid w:val="00C605C2"/>
    <w:rsid w:val="00C608C3"/>
    <w:rsid w:val="00C60B10"/>
    <w:rsid w:val="00C62163"/>
    <w:rsid w:val="00C644A6"/>
    <w:rsid w:val="00C6470D"/>
    <w:rsid w:val="00C64993"/>
    <w:rsid w:val="00C673AB"/>
    <w:rsid w:val="00C70A32"/>
    <w:rsid w:val="00C71A1B"/>
    <w:rsid w:val="00C73442"/>
    <w:rsid w:val="00C7422D"/>
    <w:rsid w:val="00C75605"/>
    <w:rsid w:val="00C860DC"/>
    <w:rsid w:val="00C86785"/>
    <w:rsid w:val="00C90888"/>
    <w:rsid w:val="00C90B53"/>
    <w:rsid w:val="00C94129"/>
    <w:rsid w:val="00C95930"/>
    <w:rsid w:val="00C960FE"/>
    <w:rsid w:val="00CA03F7"/>
    <w:rsid w:val="00CA0E1D"/>
    <w:rsid w:val="00CA13D1"/>
    <w:rsid w:val="00CA154D"/>
    <w:rsid w:val="00CA1A9E"/>
    <w:rsid w:val="00CA3A75"/>
    <w:rsid w:val="00CB3A4E"/>
    <w:rsid w:val="00CB6684"/>
    <w:rsid w:val="00CC0676"/>
    <w:rsid w:val="00CC0D93"/>
    <w:rsid w:val="00CC3668"/>
    <w:rsid w:val="00CC5EAA"/>
    <w:rsid w:val="00CC6651"/>
    <w:rsid w:val="00CC6B24"/>
    <w:rsid w:val="00CC6FDD"/>
    <w:rsid w:val="00CC709E"/>
    <w:rsid w:val="00CC7701"/>
    <w:rsid w:val="00CC7DDB"/>
    <w:rsid w:val="00CE0A3A"/>
    <w:rsid w:val="00CE130E"/>
    <w:rsid w:val="00CE20C6"/>
    <w:rsid w:val="00CE41BD"/>
    <w:rsid w:val="00CE4566"/>
    <w:rsid w:val="00CE4F92"/>
    <w:rsid w:val="00CE50C2"/>
    <w:rsid w:val="00CE766E"/>
    <w:rsid w:val="00CF2876"/>
    <w:rsid w:val="00CF4EBE"/>
    <w:rsid w:val="00CF72CA"/>
    <w:rsid w:val="00D0216F"/>
    <w:rsid w:val="00D1115E"/>
    <w:rsid w:val="00D15D43"/>
    <w:rsid w:val="00D2024B"/>
    <w:rsid w:val="00D23976"/>
    <w:rsid w:val="00D250F7"/>
    <w:rsid w:val="00D30AD0"/>
    <w:rsid w:val="00D31082"/>
    <w:rsid w:val="00D32E0E"/>
    <w:rsid w:val="00D34CDD"/>
    <w:rsid w:val="00D35762"/>
    <w:rsid w:val="00D37C0A"/>
    <w:rsid w:val="00D40546"/>
    <w:rsid w:val="00D40864"/>
    <w:rsid w:val="00D45029"/>
    <w:rsid w:val="00D47723"/>
    <w:rsid w:val="00D50539"/>
    <w:rsid w:val="00D539A6"/>
    <w:rsid w:val="00D55E01"/>
    <w:rsid w:val="00D57540"/>
    <w:rsid w:val="00D57CD6"/>
    <w:rsid w:val="00D60A2A"/>
    <w:rsid w:val="00D60C5D"/>
    <w:rsid w:val="00D62B34"/>
    <w:rsid w:val="00D62E8C"/>
    <w:rsid w:val="00D6442D"/>
    <w:rsid w:val="00D645F4"/>
    <w:rsid w:val="00D648AD"/>
    <w:rsid w:val="00D6516A"/>
    <w:rsid w:val="00D66829"/>
    <w:rsid w:val="00D66F65"/>
    <w:rsid w:val="00D710A5"/>
    <w:rsid w:val="00D73325"/>
    <w:rsid w:val="00D74A67"/>
    <w:rsid w:val="00D776F0"/>
    <w:rsid w:val="00D81ACF"/>
    <w:rsid w:val="00D913CB"/>
    <w:rsid w:val="00D91A72"/>
    <w:rsid w:val="00D97090"/>
    <w:rsid w:val="00D9731C"/>
    <w:rsid w:val="00D974C4"/>
    <w:rsid w:val="00DA27BB"/>
    <w:rsid w:val="00DA3B5A"/>
    <w:rsid w:val="00DA3EEC"/>
    <w:rsid w:val="00DA62D0"/>
    <w:rsid w:val="00DA71D1"/>
    <w:rsid w:val="00DB12C5"/>
    <w:rsid w:val="00DB2A6A"/>
    <w:rsid w:val="00DB3D7D"/>
    <w:rsid w:val="00DB4D8D"/>
    <w:rsid w:val="00DB4D9A"/>
    <w:rsid w:val="00DB6945"/>
    <w:rsid w:val="00DC1A51"/>
    <w:rsid w:val="00DC2650"/>
    <w:rsid w:val="00DC48F1"/>
    <w:rsid w:val="00DC71CC"/>
    <w:rsid w:val="00DD248A"/>
    <w:rsid w:val="00DD4334"/>
    <w:rsid w:val="00DD5676"/>
    <w:rsid w:val="00DD69CB"/>
    <w:rsid w:val="00DE1904"/>
    <w:rsid w:val="00DE1F22"/>
    <w:rsid w:val="00DE3BB3"/>
    <w:rsid w:val="00DE4937"/>
    <w:rsid w:val="00DE4E24"/>
    <w:rsid w:val="00DE7685"/>
    <w:rsid w:val="00DF154B"/>
    <w:rsid w:val="00DF1EA4"/>
    <w:rsid w:val="00DF2929"/>
    <w:rsid w:val="00DF2A30"/>
    <w:rsid w:val="00DF3462"/>
    <w:rsid w:val="00DF6742"/>
    <w:rsid w:val="00E04294"/>
    <w:rsid w:val="00E04963"/>
    <w:rsid w:val="00E0504D"/>
    <w:rsid w:val="00E05659"/>
    <w:rsid w:val="00E05AC1"/>
    <w:rsid w:val="00E05B4D"/>
    <w:rsid w:val="00E05DA0"/>
    <w:rsid w:val="00E078EB"/>
    <w:rsid w:val="00E102FC"/>
    <w:rsid w:val="00E13C6B"/>
    <w:rsid w:val="00E143E8"/>
    <w:rsid w:val="00E14E6D"/>
    <w:rsid w:val="00E16284"/>
    <w:rsid w:val="00E20F04"/>
    <w:rsid w:val="00E211F9"/>
    <w:rsid w:val="00E212F4"/>
    <w:rsid w:val="00E26007"/>
    <w:rsid w:val="00E27BC9"/>
    <w:rsid w:val="00E27E7E"/>
    <w:rsid w:val="00E34AF9"/>
    <w:rsid w:val="00E3737B"/>
    <w:rsid w:val="00E376D2"/>
    <w:rsid w:val="00E43DB3"/>
    <w:rsid w:val="00E44CCD"/>
    <w:rsid w:val="00E4679D"/>
    <w:rsid w:val="00E5156B"/>
    <w:rsid w:val="00E528D8"/>
    <w:rsid w:val="00E56A6B"/>
    <w:rsid w:val="00E57992"/>
    <w:rsid w:val="00E6031D"/>
    <w:rsid w:val="00E60792"/>
    <w:rsid w:val="00E634CD"/>
    <w:rsid w:val="00E64A4F"/>
    <w:rsid w:val="00E658B4"/>
    <w:rsid w:val="00E670C0"/>
    <w:rsid w:val="00E700A0"/>
    <w:rsid w:val="00E71EDB"/>
    <w:rsid w:val="00E7351A"/>
    <w:rsid w:val="00E74333"/>
    <w:rsid w:val="00E77500"/>
    <w:rsid w:val="00E872D1"/>
    <w:rsid w:val="00E95B18"/>
    <w:rsid w:val="00E972B6"/>
    <w:rsid w:val="00EA4761"/>
    <w:rsid w:val="00EA767A"/>
    <w:rsid w:val="00EB2CB1"/>
    <w:rsid w:val="00EB46C8"/>
    <w:rsid w:val="00EB4F22"/>
    <w:rsid w:val="00EB4F7E"/>
    <w:rsid w:val="00EB6D57"/>
    <w:rsid w:val="00EB7CF8"/>
    <w:rsid w:val="00EC2019"/>
    <w:rsid w:val="00EC27FE"/>
    <w:rsid w:val="00EC7ACA"/>
    <w:rsid w:val="00ED00DD"/>
    <w:rsid w:val="00ED48D3"/>
    <w:rsid w:val="00ED55E9"/>
    <w:rsid w:val="00ED67C2"/>
    <w:rsid w:val="00ED78AE"/>
    <w:rsid w:val="00EE2A96"/>
    <w:rsid w:val="00EE330F"/>
    <w:rsid w:val="00EE5201"/>
    <w:rsid w:val="00EE650A"/>
    <w:rsid w:val="00EF17FA"/>
    <w:rsid w:val="00EF6494"/>
    <w:rsid w:val="00EF6D1A"/>
    <w:rsid w:val="00EF75DB"/>
    <w:rsid w:val="00F00A5B"/>
    <w:rsid w:val="00F00BCC"/>
    <w:rsid w:val="00F133A7"/>
    <w:rsid w:val="00F1395D"/>
    <w:rsid w:val="00F15A1D"/>
    <w:rsid w:val="00F15D47"/>
    <w:rsid w:val="00F21738"/>
    <w:rsid w:val="00F2225B"/>
    <w:rsid w:val="00F23419"/>
    <w:rsid w:val="00F24782"/>
    <w:rsid w:val="00F26F31"/>
    <w:rsid w:val="00F2714A"/>
    <w:rsid w:val="00F27F02"/>
    <w:rsid w:val="00F27FEC"/>
    <w:rsid w:val="00F30865"/>
    <w:rsid w:val="00F30A6B"/>
    <w:rsid w:val="00F33B39"/>
    <w:rsid w:val="00F34CF3"/>
    <w:rsid w:val="00F37768"/>
    <w:rsid w:val="00F40B71"/>
    <w:rsid w:val="00F41D05"/>
    <w:rsid w:val="00F4200A"/>
    <w:rsid w:val="00F4355A"/>
    <w:rsid w:val="00F437C2"/>
    <w:rsid w:val="00F43FC2"/>
    <w:rsid w:val="00F440E6"/>
    <w:rsid w:val="00F454E7"/>
    <w:rsid w:val="00F455FF"/>
    <w:rsid w:val="00F51168"/>
    <w:rsid w:val="00F51AE1"/>
    <w:rsid w:val="00F53161"/>
    <w:rsid w:val="00F56DBE"/>
    <w:rsid w:val="00F60D32"/>
    <w:rsid w:val="00F61729"/>
    <w:rsid w:val="00F61825"/>
    <w:rsid w:val="00F6296D"/>
    <w:rsid w:val="00F722DC"/>
    <w:rsid w:val="00F74E2A"/>
    <w:rsid w:val="00F75FD0"/>
    <w:rsid w:val="00F76C05"/>
    <w:rsid w:val="00F83195"/>
    <w:rsid w:val="00F8517C"/>
    <w:rsid w:val="00F87DD2"/>
    <w:rsid w:val="00F9110A"/>
    <w:rsid w:val="00F92046"/>
    <w:rsid w:val="00F94E70"/>
    <w:rsid w:val="00F969C2"/>
    <w:rsid w:val="00F96BF8"/>
    <w:rsid w:val="00FA15BC"/>
    <w:rsid w:val="00FA24BE"/>
    <w:rsid w:val="00FA51CE"/>
    <w:rsid w:val="00FB059A"/>
    <w:rsid w:val="00FC451E"/>
    <w:rsid w:val="00FC47C8"/>
    <w:rsid w:val="00FC4F1A"/>
    <w:rsid w:val="00FC6346"/>
    <w:rsid w:val="00FC704E"/>
    <w:rsid w:val="00FD1F56"/>
    <w:rsid w:val="00FD21A1"/>
    <w:rsid w:val="00FD2281"/>
    <w:rsid w:val="00FD351F"/>
    <w:rsid w:val="00FD7A51"/>
    <w:rsid w:val="00FD7AD1"/>
    <w:rsid w:val="00FE0EB0"/>
    <w:rsid w:val="00FE2F0F"/>
    <w:rsid w:val="00FE303C"/>
    <w:rsid w:val="00FE372A"/>
    <w:rsid w:val="00FE5587"/>
    <w:rsid w:val="00FE69B8"/>
    <w:rsid w:val="00FE6F99"/>
    <w:rsid w:val="00FF1AFA"/>
    <w:rsid w:val="00FF4577"/>
    <w:rsid w:val="00FF59B6"/>
    <w:rsid w:val="00FF7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C415D73"/>
  <w15:docId w15:val="{53085BC7-AA29-4F44-8AC2-B23DDE4C9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nhideWhenUsed="1"/>
    <w:lsdException w:name="List 2" w:semiHidden="1" w:uiPriority="99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rsid w:val="00CF287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hAnsi="Arial Unicode MS" w:cs="Arial Unicode MS"/>
      <w:color w:val="000000"/>
      <w:sz w:val="24"/>
      <w:szCs w:val="24"/>
      <w:u w:color="000000"/>
      <w:bdr w:val="nil"/>
    </w:rPr>
  </w:style>
  <w:style w:type="paragraph" w:styleId="Nadpis1">
    <w:name w:val="heading 1"/>
    <w:basedOn w:val="Normln"/>
    <w:next w:val="Normln"/>
    <w:link w:val="Nadpis1Char"/>
    <w:autoRedefine/>
    <w:qFormat/>
    <w:rsid w:val="00227A45"/>
    <w:pPr>
      <w:keepNext/>
      <w:keepLines/>
      <w:numPr>
        <w:numId w:val="38"/>
      </w:numPr>
      <w:spacing w:before="480" w:after="240"/>
      <w:outlineLvl w:val="0"/>
    </w:pPr>
    <w:rPr>
      <w:rFonts w:ascii="Arial" w:eastAsiaTheme="majorEastAsia" w:hAnsi="Arial" w:cstheme="majorBidi"/>
      <w:b/>
      <w:color w:val="00B0F0"/>
      <w:sz w:val="28"/>
      <w:szCs w:val="32"/>
    </w:rPr>
  </w:style>
  <w:style w:type="paragraph" w:styleId="Nadpis2">
    <w:name w:val="heading 2"/>
    <w:basedOn w:val="Normln"/>
    <w:next w:val="Normln"/>
    <w:link w:val="Nadpis2Char"/>
    <w:autoRedefine/>
    <w:qFormat/>
    <w:rsid w:val="0053733F"/>
    <w:pPr>
      <w:numPr>
        <w:ilvl w:val="1"/>
        <w:numId w:val="38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709"/>
      </w:tabs>
      <w:spacing w:before="360" w:after="120"/>
      <w:ind w:left="567" w:hanging="567"/>
      <w:outlineLvl w:val="1"/>
    </w:pPr>
    <w:rPr>
      <w:rFonts w:ascii="Arial" w:eastAsia="Times New Roman Bold" w:hAnsi="Arial" w:cs="Times New Roman"/>
      <w:b/>
      <w:color w:val="auto"/>
      <w:bdr w:val="none" w:sz="0" w:space="0" w:color="auto"/>
    </w:rPr>
  </w:style>
  <w:style w:type="paragraph" w:styleId="Nadpis3">
    <w:name w:val="heading 3"/>
    <w:next w:val="Normln"/>
    <w:link w:val="Nadpis3Char"/>
    <w:rsid w:val="00923FDC"/>
    <w:pPr>
      <w:keepNext/>
      <w:pBdr>
        <w:top w:val="nil"/>
        <w:left w:val="nil"/>
        <w:bottom w:val="nil"/>
        <w:right w:val="nil"/>
        <w:between w:val="nil"/>
        <w:bar w:val="nil"/>
      </w:pBdr>
      <w:outlineLvl w:val="2"/>
    </w:pPr>
    <w:rPr>
      <w:rFonts w:ascii="Times New Roman Bold" w:eastAsia="Arial Unicode MS" w:hAnsi="Arial Unicode MS" w:cs="Arial Unicode MS"/>
      <w:color w:val="000000"/>
      <w:u w:val="single" w:color="000000"/>
      <w:bdr w:val="nil"/>
    </w:rPr>
  </w:style>
  <w:style w:type="paragraph" w:styleId="Nadpis4">
    <w:name w:val="heading 4"/>
    <w:next w:val="Normln"/>
    <w:link w:val="Nadpis4Char"/>
    <w:rsid w:val="00923FDC"/>
    <w:pPr>
      <w:keepNext/>
      <w:pBdr>
        <w:top w:val="nil"/>
        <w:left w:val="nil"/>
        <w:bottom w:val="nil"/>
        <w:right w:val="nil"/>
        <w:between w:val="nil"/>
        <w:bar w:val="nil"/>
      </w:pBdr>
      <w:outlineLvl w:val="3"/>
    </w:pPr>
    <w:rPr>
      <w:rFonts w:ascii="Times New Roman Bold" w:eastAsia="Arial Unicode MS" w:hAnsi="Arial Unicode MS" w:cs="Arial Unicode MS"/>
      <w:color w:val="000000"/>
      <w:sz w:val="28"/>
      <w:szCs w:val="28"/>
      <w:u w:val="single" w:color="000000"/>
      <w:bdr w:val="nil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014EF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next w:val="Normln"/>
    <w:link w:val="Nadpis7Char"/>
    <w:rsid w:val="00923FDC"/>
    <w:pPr>
      <w:keepNext/>
      <w:pBdr>
        <w:top w:val="nil"/>
        <w:left w:val="nil"/>
        <w:bottom w:val="nil"/>
        <w:right w:val="nil"/>
        <w:between w:val="nil"/>
        <w:bar w:val="nil"/>
      </w:pBdr>
      <w:jc w:val="both"/>
      <w:outlineLvl w:val="6"/>
    </w:pPr>
    <w:rPr>
      <w:rFonts w:ascii="Arial Unicode MS" w:eastAsia="Arial Unicode MS" w:hAnsi="Times New Roman Bold" w:cs="Arial Unicode MS"/>
      <w:color w:val="000000"/>
      <w:sz w:val="24"/>
      <w:szCs w:val="24"/>
      <w:u w:val="single" w:color="000000"/>
      <w:bdr w:val="nil"/>
    </w:rPr>
  </w:style>
  <w:style w:type="paragraph" w:styleId="Nadpis9">
    <w:name w:val="heading 9"/>
    <w:next w:val="Normln"/>
    <w:link w:val="Nadpis9Char"/>
    <w:rsid w:val="00923FDC"/>
    <w:pPr>
      <w:keepNext/>
      <w:pBdr>
        <w:top w:val="nil"/>
        <w:left w:val="nil"/>
        <w:bottom w:val="nil"/>
        <w:right w:val="nil"/>
        <w:between w:val="nil"/>
        <w:bar w:val="nil"/>
      </w:pBdr>
      <w:jc w:val="both"/>
      <w:outlineLvl w:val="8"/>
    </w:pPr>
    <w:rPr>
      <w:rFonts w:ascii="Times New Roman Bold" w:eastAsia="Arial Unicode MS" w:hAnsi="Arial Unicode MS" w:cs="Arial Unicode MS"/>
      <w:color w:val="000000"/>
      <w:u w:val="single" w:color="000000"/>
      <w:bdr w:val="ni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53733F"/>
    <w:rPr>
      <w:rFonts w:ascii="Arial" w:eastAsia="Times New Roman Bold" w:hAnsi="Arial"/>
      <w:b/>
      <w:sz w:val="24"/>
      <w:szCs w:val="24"/>
      <w:u w:color="000000"/>
    </w:rPr>
  </w:style>
  <w:style w:type="character" w:customStyle="1" w:styleId="Nadpis3Char">
    <w:name w:val="Nadpis 3 Char"/>
    <w:basedOn w:val="Standardnpsmoodstavce"/>
    <w:link w:val="Nadpis3"/>
    <w:rsid w:val="00923FDC"/>
    <w:rPr>
      <w:rFonts w:ascii="Times New Roman Bold" w:eastAsia="Arial Unicode MS" w:hAnsi="Arial Unicode MS" w:cs="Arial Unicode MS"/>
      <w:color w:val="000000"/>
      <w:u w:val="single" w:color="000000"/>
      <w:bdr w:val="nil"/>
    </w:rPr>
  </w:style>
  <w:style w:type="character" w:customStyle="1" w:styleId="Nadpis4Char">
    <w:name w:val="Nadpis 4 Char"/>
    <w:basedOn w:val="Standardnpsmoodstavce"/>
    <w:link w:val="Nadpis4"/>
    <w:rsid w:val="00923FDC"/>
    <w:rPr>
      <w:rFonts w:ascii="Times New Roman Bold" w:eastAsia="Arial Unicode MS" w:hAnsi="Arial Unicode MS" w:cs="Arial Unicode MS"/>
      <w:color w:val="000000"/>
      <w:sz w:val="28"/>
      <w:szCs w:val="28"/>
      <w:u w:val="single" w:color="000000"/>
      <w:bdr w:val="nil"/>
    </w:rPr>
  </w:style>
  <w:style w:type="character" w:customStyle="1" w:styleId="Nadpis7Char">
    <w:name w:val="Nadpis 7 Char"/>
    <w:basedOn w:val="Standardnpsmoodstavce"/>
    <w:link w:val="Nadpis7"/>
    <w:rsid w:val="00923FDC"/>
    <w:rPr>
      <w:rFonts w:ascii="Arial Unicode MS" w:eastAsia="Arial Unicode MS" w:hAnsi="Times New Roman Bold" w:cs="Arial Unicode MS"/>
      <w:color w:val="000000"/>
      <w:sz w:val="24"/>
      <w:szCs w:val="24"/>
      <w:u w:val="single" w:color="000000"/>
      <w:bdr w:val="nil"/>
    </w:rPr>
  </w:style>
  <w:style w:type="character" w:customStyle="1" w:styleId="Nadpis9Char">
    <w:name w:val="Nadpis 9 Char"/>
    <w:basedOn w:val="Standardnpsmoodstavce"/>
    <w:link w:val="Nadpis9"/>
    <w:rsid w:val="00923FDC"/>
    <w:rPr>
      <w:rFonts w:ascii="Times New Roman Bold" w:eastAsia="Arial Unicode MS" w:hAnsi="Arial Unicode MS" w:cs="Arial Unicode MS"/>
      <w:color w:val="000000"/>
      <w:u w:val="single" w:color="000000"/>
      <w:bdr w:val="nil"/>
    </w:rPr>
  </w:style>
  <w:style w:type="character" w:styleId="Hypertextovodkaz">
    <w:name w:val="Hyperlink"/>
    <w:uiPriority w:val="99"/>
    <w:rsid w:val="00923FDC"/>
    <w:rPr>
      <w:u w:val="single"/>
    </w:rPr>
  </w:style>
  <w:style w:type="table" w:customStyle="1" w:styleId="TableNormal">
    <w:name w:val="Table Normal"/>
    <w:rsid w:val="00923FDC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pat">
    <w:name w:val="footer"/>
    <w:link w:val="ZpatChar"/>
    <w:uiPriority w:val="99"/>
    <w:rsid w:val="00923FDC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</w:pPr>
    <w:rPr>
      <w:color w:val="000000"/>
      <w:sz w:val="24"/>
      <w:szCs w:val="24"/>
      <w:u w:color="000000"/>
      <w:bdr w:val="nil"/>
    </w:rPr>
  </w:style>
  <w:style w:type="character" w:customStyle="1" w:styleId="ZpatChar">
    <w:name w:val="Zápatí Char"/>
    <w:basedOn w:val="Standardnpsmoodstavce"/>
    <w:link w:val="Zpat"/>
    <w:uiPriority w:val="99"/>
    <w:rsid w:val="00923FDC"/>
    <w:rPr>
      <w:color w:val="000000"/>
      <w:sz w:val="24"/>
      <w:szCs w:val="24"/>
      <w:u w:color="000000"/>
      <w:bdr w:val="nil"/>
    </w:rPr>
  </w:style>
  <w:style w:type="paragraph" w:styleId="Zkladntext">
    <w:name w:val="Body Text"/>
    <w:link w:val="ZkladntextChar"/>
    <w:rsid w:val="00923FDC"/>
    <w:pPr>
      <w:pBdr>
        <w:top w:val="nil"/>
        <w:left w:val="nil"/>
        <w:bottom w:val="nil"/>
        <w:right w:val="nil"/>
        <w:between w:val="nil"/>
        <w:bar w:val="nil"/>
      </w:pBdr>
      <w:jc w:val="both"/>
    </w:pPr>
    <w:rPr>
      <w:rFonts w:eastAsia="Arial Unicode MS" w:hAnsi="Arial Unicode MS" w:cs="Arial Unicode MS"/>
      <w:color w:val="000000"/>
      <w:sz w:val="24"/>
      <w:szCs w:val="24"/>
      <w:u w:color="000000"/>
      <w:bdr w:val="nil"/>
    </w:rPr>
  </w:style>
  <w:style w:type="character" w:customStyle="1" w:styleId="ZkladntextChar">
    <w:name w:val="Základní text Char"/>
    <w:basedOn w:val="Standardnpsmoodstavce"/>
    <w:link w:val="Zkladntext"/>
    <w:rsid w:val="00923FDC"/>
    <w:rPr>
      <w:rFonts w:eastAsia="Arial Unicode MS" w:hAnsi="Arial Unicode MS" w:cs="Arial Unicode MS"/>
      <w:color w:val="000000"/>
      <w:sz w:val="24"/>
      <w:szCs w:val="24"/>
      <w:u w:color="000000"/>
      <w:bdr w:val="nil"/>
    </w:rPr>
  </w:style>
  <w:style w:type="numbering" w:customStyle="1" w:styleId="List0">
    <w:name w:val="List 0"/>
    <w:basedOn w:val="Importovanstyl2"/>
    <w:rsid w:val="00923FDC"/>
    <w:pPr>
      <w:numPr>
        <w:numId w:val="1"/>
      </w:numPr>
    </w:pPr>
  </w:style>
  <w:style w:type="numbering" w:customStyle="1" w:styleId="Importovanstyl2">
    <w:name w:val="Importovaný styl 2"/>
    <w:rsid w:val="00923FDC"/>
  </w:style>
  <w:style w:type="numbering" w:customStyle="1" w:styleId="List1">
    <w:name w:val="List 1"/>
    <w:basedOn w:val="Importovanstyl2"/>
    <w:rsid w:val="00923FDC"/>
    <w:pPr>
      <w:numPr>
        <w:numId w:val="2"/>
      </w:numPr>
    </w:pPr>
  </w:style>
  <w:style w:type="numbering" w:customStyle="1" w:styleId="Seznam21">
    <w:name w:val="Seznam 21"/>
    <w:basedOn w:val="Importovanstyl3"/>
    <w:rsid w:val="00923FDC"/>
    <w:pPr>
      <w:numPr>
        <w:numId w:val="3"/>
      </w:numPr>
    </w:pPr>
  </w:style>
  <w:style w:type="numbering" w:customStyle="1" w:styleId="Importovanstyl3">
    <w:name w:val="Importovaný styl 3"/>
    <w:rsid w:val="00923FDC"/>
  </w:style>
  <w:style w:type="paragraph" w:styleId="Zkladntext2">
    <w:name w:val="Body Text 2"/>
    <w:link w:val="Zkladntext2Char"/>
    <w:rsid w:val="00923FDC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 Bold" w:eastAsia="Times New Roman Bold" w:hAnsi="Times New Roman Bold" w:cs="Times New Roman Bold"/>
      <w:color w:val="000000"/>
      <w:sz w:val="28"/>
      <w:szCs w:val="28"/>
      <w:u w:val="single" w:color="000000"/>
      <w:bdr w:val="nil"/>
    </w:rPr>
  </w:style>
  <w:style w:type="character" w:customStyle="1" w:styleId="Zkladntext2Char">
    <w:name w:val="Základní text 2 Char"/>
    <w:basedOn w:val="Standardnpsmoodstavce"/>
    <w:link w:val="Zkladntext2"/>
    <w:rsid w:val="00923FDC"/>
    <w:rPr>
      <w:rFonts w:ascii="Times New Roman Bold" w:eastAsia="Times New Roman Bold" w:hAnsi="Times New Roman Bold" w:cs="Times New Roman Bold"/>
      <w:color w:val="000000"/>
      <w:sz w:val="28"/>
      <w:szCs w:val="28"/>
      <w:u w:val="single" w:color="000000"/>
      <w:bdr w:val="nil"/>
    </w:rPr>
  </w:style>
  <w:style w:type="numbering" w:customStyle="1" w:styleId="Seznam31">
    <w:name w:val="Seznam 31"/>
    <w:basedOn w:val="Importovanstyl4"/>
    <w:rsid w:val="00923FDC"/>
    <w:pPr>
      <w:numPr>
        <w:numId w:val="4"/>
      </w:numPr>
    </w:pPr>
  </w:style>
  <w:style w:type="numbering" w:customStyle="1" w:styleId="Importovanstyl4">
    <w:name w:val="Importovaný styl 4"/>
    <w:rsid w:val="00923FDC"/>
  </w:style>
  <w:style w:type="paragraph" w:styleId="Textpoznpodarou">
    <w:name w:val="footnote text"/>
    <w:link w:val="TextpoznpodarouChar"/>
    <w:rsid w:val="00923FDC"/>
    <w:pPr>
      <w:pBdr>
        <w:top w:val="nil"/>
        <w:left w:val="nil"/>
        <w:bottom w:val="nil"/>
        <w:right w:val="nil"/>
        <w:between w:val="nil"/>
        <w:bar w:val="nil"/>
      </w:pBdr>
    </w:pPr>
    <w:rPr>
      <w:color w:val="000000"/>
      <w:u w:color="000000"/>
      <w:bdr w:val="nil"/>
    </w:rPr>
  </w:style>
  <w:style w:type="character" w:customStyle="1" w:styleId="TextpoznpodarouChar">
    <w:name w:val="Text pozn. pod čarou Char"/>
    <w:basedOn w:val="Standardnpsmoodstavce"/>
    <w:link w:val="Textpoznpodarou"/>
    <w:rsid w:val="00923FDC"/>
    <w:rPr>
      <w:color w:val="000000"/>
      <w:u w:color="000000"/>
      <w:bdr w:val="nil"/>
    </w:rPr>
  </w:style>
  <w:style w:type="numbering" w:customStyle="1" w:styleId="Seznam41">
    <w:name w:val="Seznam 41"/>
    <w:basedOn w:val="Importovanstyl5"/>
    <w:rsid w:val="00923FDC"/>
    <w:pPr>
      <w:numPr>
        <w:numId w:val="5"/>
      </w:numPr>
    </w:pPr>
  </w:style>
  <w:style w:type="numbering" w:customStyle="1" w:styleId="Importovanstyl5">
    <w:name w:val="Importovaný styl 5"/>
    <w:rsid w:val="00923FDC"/>
  </w:style>
  <w:style w:type="numbering" w:customStyle="1" w:styleId="Seznam51">
    <w:name w:val="Seznam 51"/>
    <w:basedOn w:val="Importovanstyl6"/>
    <w:rsid w:val="00923FDC"/>
    <w:pPr>
      <w:numPr>
        <w:numId w:val="6"/>
      </w:numPr>
    </w:pPr>
  </w:style>
  <w:style w:type="numbering" w:customStyle="1" w:styleId="Importovanstyl6">
    <w:name w:val="Importovaný styl 6"/>
    <w:rsid w:val="00923FDC"/>
  </w:style>
  <w:style w:type="numbering" w:customStyle="1" w:styleId="List6">
    <w:name w:val="List 6"/>
    <w:basedOn w:val="Importovanstyl7"/>
    <w:rsid w:val="00923FDC"/>
    <w:pPr>
      <w:numPr>
        <w:numId w:val="7"/>
      </w:numPr>
    </w:pPr>
  </w:style>
  <w:style w:type="numbering" w:customStyle="1" w:styleId="Importovanstyl7">
    <w:name w:val="Importovaný styl 7"/>
    <w:rsid w:val="00923FDC"/>
  </w:style>
  <w:style w:type="numbering" w:customStyle="1" w:styleId="List7">
    <w:name w:val="List 7"/>
    <w:basedOn w:val="Importovanstyl3"/>
    <w:rsid w:val="00923FDC"/>
    <w:pPr>
      <w:numPr>
        <w:numId w:val="8"/>
      </w:numPr>
    </w:pPr>
  </w:style>
  <w:style w:type="numbering" w:customStyle="1" w:styleId="List8">
    <w:name w:val="List 8"/>
    <w:basedOn w:val="Importovanstyl3"/>
    <w:rsid w:val="00923FDC"/>
    <w:pPr>
      <w:numPr>
        <w:numId w:val="9"/>
      </w:numPr>
    </w:pPr>
  </w:style>
  <w:style w:type="numbering" w:customStyle="1" w:styleId="List9">
    <w:name w:val="List 9"/>
    <w:basedOn w:val="Importovanstyl8"/>
    <w:rsid w:val="00923FDC"/>
    <w:pPr>
      <w:numPr>
        <w:numId w:val="10"/>
      </w:numPr>
    </w:pPr>
  </w:style>
  <w:style w:type="numbering" w:customStyle="1" w:styleId="Importovanstyl8">
    <w:name w:val="Importovaný styl 8"/>
    <w:rsid w:val="00923FDC"/>
  </w:style>
  <w:style w:type="numbering" w:customStyle="1" w:styleId="List10">
    <w:name w:val="List 10"/>
    <w:basedOn w:val="Importovanstyl8"/>
    <w:rsid w:val="00923FDC"/>
    <w:pPr>
      <w:numPr>
        <w:numId w:val="11"/>
      </w:numPr>
    </w:pPr>
  </w:style>
  <w:style w:type="numbering" w:customStyle="1" w:styleId="List11">
    <w:name w:val="List 11"/>
    <w:basedOn w:val="Importovanstyl9"/>
    <w:rsid w:val="00923FDC"/>
    <w:pPr>
      <w:numPr>
        <w:numId w:val="12"/>
      </w:numPr>
    </w:pPr>
  </w:style>
  <w:style w:type="numbering" w:customStyle="1" w:styleId="Importovanstyl9">
    <w:name w:val="Importovaný styl 9"/>
    <w:rsid w:val="00923FDC"/>
  </w:style>
  <w:style w:type="numbering" w:customStyle="1" w:styleId="List12">
    <w:name w:val="List 12"/>
    <w:basedOn w:val="Importovanstyl5"/>
    <w:rsid w:val="00923FDC"/>
    <w:pPr>
      <w:numPr>
        <w:numId w:val="23"/>
      </w:numPr>
    </w:pPr>
  </w:style>
  <w:style w:type="paragraph" w:styleId="Zkladntextodsazen">
    <w:name w:val="Body Text Indent"/>
    <w:link w:val="ZkladntextodsazenChar"/>
    <w:rsid w:val="00923FDC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900"/>
        <w:tab w:val="left" w:pos="1080"/>
      </w:tabs>
      <w:ind w:left="708"/>
      <w:jc w:val="both"/>
    </w:pPr>
    <w:rPr>
      <w:i/>
      <w:iCs/>
      <w:color w:val="000000"/>
      <w:sz w:val="24"/>
      <w:szCs w:val="24"/>
      <w:u w:color="000000"/>
      <w:bdr w:val="nil"/>
    </w:rPr>
  </w:style>
  <w:style w:type="character" w:customStyle="1" w:styleId="ZkladntextodsazenChar">
    <w:name w:val="Základní text odsazený Char"/>
    <w:basedOn w:val="Standardnpsmoodstavce"/>
    <w:link w:val="Zkladntextodsazen"/>
    <w:rsid w:val="00923FDC"/>
    <w:rPr>
      <w:i/>
      <w:iCs/>
      <w:color w:val="000000"/>
      <w:sz w:val="24"/>
      <w:szCs w:val="24"/>
      <w:u w:color="000000"/>
      <w:bdr w:val="nil"/>
    </w:rPr>
  </w:style>
  <w:style w:type="numbering" w:customStyle="1" w:styleId="List13">
    <w:name w:val="List 13"/>
    <w:basedOn w:val="Importovanstyl10"/>
    <w:rsid w:val="00923FDC"/>
    <w:pPr>
      <w:numPr>
        <w:numId w:val="13"/>
      </w:numPr>
    </w:pPr>
  </w:style>
  <w:style w:type="numbering" w:customStyle="1" w:styleId="Importovanstyl10">
    <w:name w:val="Importovaný styl 10"/>
    <w:rsid w:val="00923FDC"/>
  </w:style>
  <w:style w:type="numbering" w:customStyle="1" w:styleId="List14">
    <w:name w:val="List 14"/>
    <w:basedOn w:val="Importovanstyl11"/>
    <w:rsid w:val="00923FDC"/>
    <w:pPr>
      <w:numPr>
        <w:numId w:val="24"/>
      </w:numPr>
    </w:pPr>
  </w:style>
  <w:style w:type="numbering" w:customStyle="1" w:styleId="Importovanstyl11">
    <w:name w:val="Importovaný styl 11"/>
    <w:rsid w:val="00923FDC"/>
  </w:style>
  <w:style w:type="numbering" w:customStyle="1" w:styleId="List15">
    <w:name w:val="List 15"/>
    <w:basedOn w:val="Importovanstyl12"/>
    <w:rsid w:val="00923FDC"/>
    <w:pPr>
      <w:numPr>
        <w:numId w:val="15"/>
      </w:numPr>
    </w:pPr>
  </w:style>
  <w:style w:type="numbering" w:customStyle="1" w:styleId="Importovanstyl12">
    <w:name w:val="Importovaný styl 12"/>
    <w:rsid w:val="00923FDC"/>
  </w:style>
  <w:style w:type="numbering" w:customStyle="1" w:styleId="List16">
    <w:name w:val="List 16"/>
    <w:basedOn w:val="Importovanstyl11"/>
    <w:rsid w:val="00923FDC"/>
    <w:pPr>
      <w:numPr>
        <w:numId w:val="16"/>
      </w:numPr>
    </w:pPr>
  </w:style>
  <w:style w:type="numbering" w:customStyle="1" w:styleId="List17">
    <w:name w:val="List 17"/>
    <w:basedOn w:val="Importovanstyl13"/>
    <w:rsid w:val="00923FDC"/>
    <w:pPr>
      <w:numPr>
        <w:numId w:val="18"/>
      </w:numPr>
    </w:pPr>
  </w:style>
  <w:style w:type="numbering" w:customStyle="1" w:styleId="Importovanstyl13">
    <w:name w:val="Importovaný styl 13"/>
    <w:rsid w:val="00923FDC"/>
  </w:style>
  <w:style w:type="numbering" w:customStyle="1" w:styleId="List18">
    <w:name w:val="List 18"/>
    <w:basedOn w:val="Importovanstyl14"/>
    <w:rsid w:val="00923FDC"/>
    <w:pPr>
      <w:numPr>
        <w:numId w:val="19"/>
      </w:numPr>
    </w:pPr>
  </w:style>
  <w:style w:type="numbering" w:customStyle="1" w:styleId="Importovanstyl14">
    <w:name w:val="Importovaný styl 14"/>
    <w:rsid w:val="00923FDC"/>
  </w:style>
  <w:style w:type="numbering" w:customStyle="1" w:styleId="List19">
    <w:name w:val="List 19"/>
    <w:basedOn w:val="Importovanstyl15"/>
    <w:rsid w:val="00923FDC"/>
    <w:pPr>
      <w:numPr>
        <w:numId w:val="20"/>
      </w:numPr>
    </w:pPr>
  </w:style>
  <w:style w:type="numbering" w:customStyle="1" w:styleId="Importovanstyl15">
    <w:name w:val="Importovaný styl 15"/>
    <w:rsid w:val="00923FDC"/>
  </w:style>
  <w:style w:type="numbering" w:customStyle="1" w:styleId="List20">
    <w:name w:val="List 20"/>
    <w:basedOn w:val="Importovanstyl16"/>
    <w:rsid w:val="00923FDC"/>
    <w:pPr>
      <w:numPr>
        <w:numId w:val="21"/>
      </w:numPr>
    </w:pPr>
  </w:style>
  <w:style w:type="numbering" w:customStyle="1" w:styleId="Importovanstyl16">
    <w:name w:val="Importovaný styl 16"/>
    <w:rsid w:val="00923FDC"/>
  </w:style>
  <w:style w:type="numbering" w:customStyle="1" w:styleId="List21">
    <w:name w:val="List 21"/>
    <w:basedOn w:val="Importovanstyl17"/>
    <w:rsid w:val="00923FDC"/>
    <w:pPr>
      <w:numPr>
        <w:numId w:val="22"/>
      </w:numPr>
    </w:pPr>
  </w:style>
  <w:style w:type="numbering" w:customStyle="1" w:styleId="Importovanstyl17">
    <w:name w:val="Importovaný styl 17"/>
    <w:rsid w:val="00923FDC"/>
  </w:style>
  <w:style w:type="paragraph" w:styleId="Textbubliny">
    <w:name w:val="Balloon Text"/>
    <w:basedOn w:val="Normln"/>
    <w:link w:val="TextbublinyChar"/>
    <w:uiPriority w:val="99"/>
    <w:unhideWhenUsed/>
    <w:rsid w:val="00923FD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923FDC"/>
    <w:rPr>
      <w:rFonts w:ascii="Tahoma" w:eastAsia="Arial Unicode MS" w:hAnsi="Tahoma" w:cs="Tahoma"/>
      <w:color w:val="000000"/>
      <w:sz w:val="16"/>
      <w:szCs w:val="16"/>
      <w:u w:color="000000"/>
      <w:bdr w:val="nil"/>
    </w:rPr>
  </w:style>
  <w:style w:type="paragraph" w:styleId="Odstavecseseznamem">
    <w:name w:val="List Paragraph"/>
    <w:basedOn w:val="Normln"/>
    <w:uiPriority w:val="34"/>
    <w:qFormat/>
    <w:rsid w:val="00923FDC"/>
    <w:pPr>
      <w:ind w:left="720"/>
      <w:contextualSpacing/>
    </w:pPr>
  </w:style>
  <w:style w:type="character" w:styleId="Znakapoznpodarou">
    <w:name w:val="footnote reference"/>
    <w:basedOn w:val="Standardnpsmoodstavce"/>
    <w:rsid w:val="006B687E"/>
    <w:rPr>
      <w:vertAlign w:val="superscript"/>
    </w:rPr>
  </w:style>
  <w:style w:type="paragraph" w:styleId="Zhlav">
    <w:name w:val="header"/>
    <w:basedOn w:val="Normln"/>
    <w:link w:val="ZhlavChar"/>
    <w:rsid w:val="0082636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26360"/>
    <w:rPr>
      <w:rFonts w:eastAsia="Arial Unicode MS" w:hAnsi="Arial Unicode MS" w:cs="Arial Unicode MS"/>
      <w:color w:val="000000"/>
      <w:sz w:val="24"/>
      <w:szCs w:val="24"/>
      <w:u w:color="000000"/>
      <w:bdr w:val="nil"/>
    </w:rPr>
  </w:style>
  <w:style w:type="numbering" w:customStyle="1" w:styleId="List111">
    <w:name w:val="List 111"/>
    <w:basedOn w:val="Bezseznamu"/>
    <w:rsid w:val="00172C10"/>
  </w:style>
  <w:style w:type="numbering" w:customStyle="1" w:styleId="List131">
    <w:name w:val="List 131"/>
    <w:basedOn w:val="Bezseznamu"/>
    <w:rsid w:val="00973803"/>
  </w:style>
  <w:style w:type="numbering" w:customStyle="1" w:styleId="List141">
    <w:name w:val="List 141"/>
    <w:basedOn w:val="Bezseznamu"/>
    <w:rsid w:val="00973803"/>
  </w:style>
  <w:style w:type="numbering" w:customStyle="1" w:styleId="List151">
    <w:name w:val="List 151"/>
    <w:basedOn w:val="Bezseznamu"/>
    <w:rsid w:val="00973803"/>
  </w:style>
  <w:style w:type="numbering" w:customStyle="1" w:styleId="List161">
    <w:name w:val="List 161"/>
    <w:basedOn w:val="Bezseznamu"/>
    <w:rsid w:val="00973803"/>
  </w:style>
  <w:style w:type="numbering" w:customStyle="1" w:styleId="List171">
    <w:name w:val="List 171"/>
    <w:basedOn w:val="Bezseznamu"/>
    <w:rsid w:val="00973803"/>
  </w:style>
  <w:style w:type="numbering" w:customStyle="1" w:styleId="List181">
    <w:name w:val="List 181"/>
    <w:basedOn w:val="Bezseznamu"/>
    <w:rsid w:val="00973803"/>
  </w:style>
  <w:style w:type="numbering" w:customStyle="1" w:styleId="List201">
    <w:name w:val="List 201"/>
    <w:basedOn w:val="Bezseznamu"/>
    <w:rsid w:val="00973803"/>
  </w:style>
  <w:style w:type="numbering" w:customStyle="1" w:styleId="List172">
    <w:name w:val="List 172"/>
    <w:basedOn w:val="Bezseznamu"/>
    <w:rsid w:val="00FC704E"/>
  </w:style>
  <w:style w:type="numbering" w:customStyle="1" w:styleId="WW8Num66">
    <w:name w:val="WW8Num66"/>
    <w:rsid w:val="00EC2019"/>
    <w:pPr>
      <w:numPr>
        <w:numId w:val="32"/>
      </w:numPr>
    </w:pPr>
  </w:style>
  <w:style w:type="numbering" w:customStyle="1" w:styleId="WW8Num663">
    <w:name w:val="WW8Num663"/>
    <w:rsid w:val="00EC2019"/>
    <w:pPr>
      <w:numPr>
        <w:numId w:val="31"/>
      </w:numPr>
    </w:pPr>
  </w:style>
  <w:style w:type="numbering" w:customStyle="1" w:styleId="WW8Num383">
    <w:name w:val="WW8Num383"/>
    <w:rsid w:val="00EC2019"/>
    <w:pPr>
      <w:numPr>
        <w:numId w:val="30"/>
      </w:numPr>
    </w:pPr>
  </w:style>
  <w:style w:type="table" w:styleId="Mkatabulky">
    <w:name w:val="Table Grid"/>
    <w:basedOn w:val="Normlntabulka"/>
    <w:rsid w:val="003E61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rsid w:val="00227A45"/>
    <w:rPr>
      <w:rFonts w:ascii="Arial" w:eastAsiaTheme="majorEastAsia" w:hAnsi="Arial" w:cstheme="majorBidi"/>
      <w:b/>
      <w:color w:val="00B0F0"/>
      <w:sz w:val="28"/>
      <w:szCs w:val="32"/>
      <w:u w:color="000000"/>
      <w:bdr w:val="nil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D21A1"/>
    <w:pPr>
      <w:tabs>
        <w:tab w:val="left" w:pos="480"/>
        <w:tab w:val="right" w:leader="dot" w:pos="9632"/>
      </w:tabs>
      <w:spacing w:before="120"/>
    </w:pPr>
    <w:rPr>
      <w:rFonts w:ascii="Arial" w:hAnsi="Arial"/>
      <w:bCs/>
      <w:sz w:val="22"/>
    </w:rPr>
  </w:style>
  <w:style w:type="paragraph" w:styleId="Nzev">
    <w:name w:val="Title"/>
    <w:aliases w:val="text"/>
    <w:basedOn w:val="Normln"/>
    <w:next w:val="Normln"/>
    <w:link w:val="NzevChar"/>
    <w:qFormat/>
    <w:rsid w:val="00EE2A96"/>
    <w:pPr>
      <w:contextualSpacing/>
      <w:jc w:val="both"/>
    </w:pPr>
    <w:rPr>
      <w:rFonts w:ascii="Arial" w:eastAsiaTheme="majorEastAsia" w:hAnsi="Arial" w:cstheme="majorBidi"/>
      <w:color w:val="auto"/>
      <w:kern w:val="28"/>
      <w:sz w:val="20"/>
      <w:szCs w:val="56"/>
    </w:rPr>
  </w:style>
  <w:style w:type="character" w:customStyle="1" w:styleId="NzevChar">
    <w:name w:val="Název Char"/>
    <w:aliases w:val="text Char"/>
    <w:basedOn w:val="Standardnpsmoodstavce"/>
    <w:link w:val="Nzev"/>
    <w:rsid w:val="00EE2A96"/>
    <w:rPr>
      <w:rFonts w:ascii="Arial" w:eastAsiaTheme="majorEastAsia" w:hAnsi="Arial" w:cstheme="majorBidi"/>
      <w:kern w:val="28"/>
      <w:szCs w:val="56"/>
      <w:u w:color="000000"/>
      <w:bdr w:val="nil"/>
    </w:rPr>
  </w:style>
  <w:style w:type="paragraph" w:styleId="Nadpisobsahu">
    <w:name w:val="TOC Heading"/>
    <w:basedOn w:val="Nadpis1"/>
    <w:next w:val="Normln"/>
    <w:uiPriority w:val="39"/>
    <w:unhideWhenUsed/>
    <w:qFormat/>
    <w:rsid w:val="007269DD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line="259" w:lineRule="auto"/>
      <w:outlineLvl w:val="9"/>
    </w:pPr>
    <w:rPr>
      <w:rFonts w:asciiTheme="majorHAnsi" w:hAnsiTheme="majorHAnsi"/>
      <w:b w:val="0"/>
      <w:color w:val="365F91" w:themeColor="accent1" w:themeShade="BF"/>
      <w:sz w:val="32"/>
      <w:bdr w:val="none" w:sz="0" w:space="0" w:color="auto"/>
    </w:rPr>
  </w:style>
  <w:style w:type="paragraph" w:styleId="Obsah2">
    <w:name w:val="toc 2"/>
    <w:basedOn w:val="Normln"/>
    <w:next w:val="Normln"/>
    <w:autoRedefine/>
    <w:uiPriority w:val="39"/>
    <w:unhideWhenUsed/>
    <w:rsid w:val="00EB4F22"/>
    <w:pPr>
      <w:tabs>
        <w:tab w:val="left" w:pos="720"/>
        <w:tab w:val="right" w:leader="dot" w:pos="9622"/>
      </w:tabs>
      <w:spacing w:before="120"/>
      <w:ind w:left="113"/>
    </w:pPr>
    <w:rPr>
      <w:rFonts w:asciiTheme="minorHAnsi" w:hAnsiTheme="minorHAnsi" w:cstheme="minorHAnsi"/>
      <w:b/>
      <w:bC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EB4F22"/>
    <w:pPr>
      <w:tabs>
        <w:tab w:val="left" w:pos="1200"/>
        <w:tab w:val="right" w:leader="dot" w:pos="9622"/>
      </w:tabs>
      <w:spacing w:before="120"/>
      <w:ind w:left="227"/>
    </w:pPr>
    <w:rPr>
      <w:rFonts w:asciiTheme="minorHAnsi" w:hAnsiTheme="minorHAnsi" w:cstheme="minorHAnsi"/>
      <w:sz w:val="20"/>
      <w:szCs w:val="20"/>
    </w:rPr>
  </w:style>
  <w:style w:type="paragraph" w:styleId="Podnadpis">
    <w:name w:val="Subtitle"/>
    <w:basedOn w:val="Normln"/>
    <w:next w:val="Normln"/>
    <w:link w:val="PodnadpisChar"/>
    <w:qFormat/>
    <w:rsid w:val="0053733F"/>
    <w:pPr>
      <w:numPr>
        <w:ilvl w:val="2"/>
        <w:numId w:val="38"/>
      </w:numPr>
      <w:spacing w:before="240" w:after="120"/>
      <w:ind w:left="737" w:hanging="737"/>
      <w:outlineLvl w:val="2"/>
    </w:pPr>
    <w:rPr>
      <w:rFonts w:ascii="Arial" w:eastAsiaTheme="minorEastAsia" w:hAnsi="Arial" w:cstheme="minorBidi"/>
      <w:b/>
      <w:color w:val="000000" w:themeColor="text1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rsid w:val="0053733F"/>
    <w:rPr>
      <w:rFonts w:ascii="Arial" w:eastAsiaTheme="minorEastAsia" w:hAnsi="Arial" w:cstheme="minorBidi"/>
      <w:b/>
      <w:color w:val="000000" w:themeColor="text1"/>
      <w:sz w:val="22"/>
      <w:szCs w:val="22"/>
      <w:u w:color="000000"/>
      <w:bdr w:val="nil"/>
    </w:rPr>
  </w:style>
  <w:style w:type="character" w:customStyle="1" w:styleId="Nadpis6Char">
    <w:name w:val="Nadpis 6 Char"/>
    <w:basedOn w:val="Standardnpsmoodstavce"/>
    <w:link w:val="Nadpis6"/>
    <w:semiHidden/>
    <w:rsid w:val="00014EF1"/>
    <w:rPr>
      <w:rFonts w:asciiTheme="majorHAnsi" w:eastAsiaTheme="majorEastAsia" w:hAnsiTheme="majorHAnsi" w:cstheme="majorBidi"/>
      <w:color w:val="243F60" w:themeColor="accent1" w:themeShade="7F"/>
      <w:sz w:val="24"/>
      <w:szCs w:val="24"/>
      <w:u w:color="000000"/>
      <w:bdr w:val="nil"/>
    </w:rPr>
  </w:style>
  <w:style w:type="paragraph" w:styleId="Zkladntextodsazen2">
    <w:name w:val="Body Text Indent 2"/>
    <w:basedOn w:val="Normln"/>
    <w:link w:val="Zkladntextodsazen2Char"/>
    <w:semiHidden/>
    <w:unhideWhenUsed/>
    <w:rsid w:val="00014EF1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014EF1"/>
    <w:rPr>
      <w:rFonts w:eastAsia="Arial Unicode MS" w:hAnsi="Arial Unicode MS" w:cs="Arial Unicode MS"/>
      <w:color w:val="000000"/>
      <w:sz w:val="24"/>
      <w:szCs w:val="24"/>
      <w:u w:color="000000"/>
      <w:bdr w:val="nil"/>
    </w:rPr>
  </w:style>
  <w:style w:type="paragraph" w:customStyle="1" w:styleId="bodytext3">
    <w:name w:val="bodytext3"/>
    <w:basedOn w:val="Normln"/>
    <w:rsid w:val="00014EF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 w:hAnsi="Times New Roman" w:cs="Times New Roman"/>
      <w:color w:val="auto"/>
      <w:bdr w:val="none" w:sz="0" w:space="0" w:color="auto"/>
    </w:rPr>
  </w:style>
  <w:style w:type="paragraph" w:customStyle="1" w:styleId="adresa">
    <w:name w:val="adresa"/>
    <w:basedOn w:val="Normln"/>
    <w:rsid w:val="00014EF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3402"/>
        <w:tab w:val="left" w:pos="6237"/>
      </w:tabs>
      <w:suppressAutoHyphens/>
      <w:jc w:val="both"/>
    </w:pPr>
    <w:rPr>
      <w:rFonts w:eastAsia="Times New Roman" w:hAnsi="Times New Roman" w:cs="Times New Roman"/>
      <w:color w:val="auto"/>
      <w:bdr w:val="none" w:sz="0" w:space="0" w:color="auto"/>
      <w:lang w:eastAsia="ar-SA"/>
    </w:rPr>
  </w:style>
  <w:style w:type="paragraph" w:customStyle="1" w:styleId="vnintext">
    <w:name w:val="vniønítext"/>
    <w:basedOn w:val="Normln"/>
    <w:rsid w:val="00014EF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709"/>
      </w:tabs>
      <w:suppressAutoHyphens/>
      <w:ind w:firstLine="426"/>
      <w:jc w:val="both"/>
    </w:pPr>
    <w:rPr>
      <w:rFonts w:eastAsia="Times New Roman" w:hAnsi="Times New Roman" w:cs="Times New Roman"/>
      <w:color w:val="auto"/>
      <w:szCs w:val="20"/>
      <w:bdr w:val="none" w:sz="0" w:space="0" w:color="auto"/>
      <w:lang w:eastAsia="ar-SA"/>
    </w:rPr>
  </w:style>
  <w:style w:type="paragraph" w:customStyle="1" w:styleId="para">
    <w:name w:val="para"/>
    <w:basedOn w:val="Normln"/>
    <w:rsid w:val="00014EF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709"/>
      </w:tabs>
      <w:suppressAutoHyphens/>
      <w:jc w:val="center"/>
    </w:pPr>
    <w:rPr>
      <w:rFonts w:eastAsia="Times New Roman" w:hAnsi="Times New Roman" w:cs="Times New Roman"/>
      <w:b/>
      <w:color w:val="auto"/>
      <w:szCs w:val="20"/>
      <w:bdr w:val="none" w:sz="0" w:space="0" w:color="auto"/>
      <w:lang w:eastAsia="ar-SA"/>
    </w:rPr>
  </w:style>
  <w:style w:type="paragraph" w:styleId="Zkladntext3">
    <w:name w:val="Body Text 3"/>
    <w:basedOn w:val="Normln"/>
    <w:link w:val="Zkladntext3Char"/>
    <w:semiHidden/>
    <w:unhideWhenUsed/>
    <w:rsid w:val="00BC0969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semiHidden/>
    <w:rsid w:val="00BC0969"/>
    <w:rPr>
      <w:rFonts w:eastAsia="Arial Unicode MS" w:hAnsi="Arial Unicode MS" w:cs="Arial Unicode MS"/>
      <w:color w:val="000000"/>
      <w:sz w:val="16"/>
      <w:szCs w:val="16"/>
      <w:u w:color="000000"/>
      <w:bdr w:val="nil"/>
    </w:rPr>
  </w:style>
  <w:style w:type="character" w:styleId="Siln">
    <w:name w:val="Strong"/>
    <w:qFormat/>
    <w:rsid w:val="00BF697F"/>
    <w:rPr>
      <w:rFonts w:ascii="Arial" w:hAnsi="Arial"/>
      <w:b/>
      <w:bCs/>
      <w:sz w:val="28"/>
    </w:rPr>
  </w:style>
  <w:style w:type="character" w:styleId="Odkaznakoment">
    <w:name w:val="annotation reference"/>
    <w:basedOn w:val="Standardnpsmoodstavce"/>
    <w:rsid w:val="000D1DC3"/>
    <w:rPr>
      <w:sz w:val="16"/>
      <w:szCs w:val="16"/>
    </w:rPr>
  </w:style>
  <w:style w:type="paragraph" w:styleId="Textkomente">
    <w:name w:val="annotation text"/>
    <w:basedOn w:val="Normln"/>
    <w:link w:val="TextkomenteChar"/>
    <w:rsid w:val="000D1DC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 w:hAnsi="Times New Roman" w:cs="Times New Roman"/>
      <w:color w:val="auto"/>
      <w:sz w:val="20"/>
      <w:szCs w:val="20"/>
      <w:bdr w:val="none" w:sz="0" w:space="0" w:color="auto"/>
    </w:rPr>
  </w:style>
  <w:style w:type="character" w:customStyle="1" w:styleId="TextkomenteChar">
    <w:name w:val="Text komentáře Char"/>
    <w:basedOn w:val="Standardnpsmoodstavce"/>
    <w:link w:val="Textkomente"/>
    <w:rsid w:val="000D1DC3"/>
  </w:style>
  <w:style w:type="table" w:customStyle="1" w:styleId="Mkatabulky1">
    <w:name w:val="Mřížka tabulky1"/>
    <w:basedOn w:val="Normlntabulka"/>
    <w:next w:val="Mkatabulky"/>
    <w:uiPriority w:val="59"/>
    <w:rsid w:val="00641D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eznam">
    <w:name w:val="List"/>
    <w:basedOn w:val="Normln"/>
    <w:uiPriority w:val="99"/>
    <w:rsid w:val="00A43FE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283" w:hanging="283"/>
    </w:pPr>
    <w:rPr>
      <w:rFonts w:eastAsia="Times New Roman" w:hAnsi="Times New Roman" w:cs="Times New Roman"/>
      <w:color w:val="auto"/>
      <w:bdr w:val="none" w:sz="0" w:space="0" w:color="auto"/>
    </w:rPr>
  </w:style>
  <w:style w:type="paragraph" w:styleId="Seznam2">
    <w:name w:val="List 2"/>
    <w:basedOn w:val="Normln"/>
    <w:uiPriority w:val="99"/>
    <w:rsid w:val="00A43FE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566" w:hanging="283"/>
    </w:pPr>
    <w:rPr>
      <w:rFonts w:eastAsia="Times New Roman" w:hAnsi="Times New Roman" w:cs="Times New Roman"/>
      <w:color w:val="auto"/>
      <w:bdr w:val="none" w:sz="0" w:space="0" w:color="auto"/>
    </w:rPr>
  </w:style>
  <w:style w:type="paragraph" w:styleId="Obsah4">
    <w:name w:val="toc 4"/>
    <w:basedOn w:val="Normln"/>
    <w:next w:val="Normln"/>
    <w:autoRedefine/>
    <w:uiPriority w:val="39"/>
    <w:unhideWhenUsed/>
    <w:rsid w:val="000D6271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0D6271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0D6271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0D6271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0D6271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0D6271"/>
    <w:pPr>
      <w:ind w:left="1680"/>
    </w:pPr>
    <w:rPr>
      <w:rFonts w:asciiTheme="minorHAnsi" w:hAnsiTheme="minorHAnsi" w:cstheme="minorHAnsi"/>
      <w:sz w:val="20"/>
      <w:szCs w:val="20"/>
    </w:rPr>
  </w:style>
  <w:style w:type="paragraph" w:customStyle="1" w:styleId="cary">
    <w:name w:val="cary"/>
    <w:basedOn w:val="Normln"/>
    <w:rsid w:val="00A74FC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ind w:right="-144"/>
    </w:pPr>
    <w:rPr>
      <w:rFonts w:ascii="Arial" w:eastAsia="Times New Roman" w:hAnsi="Arial" w:cs="Times New Roman"/>
      <w:color w:val="auto"/>
      <w:sz w:val="22"/>
      <w:szCs w:val="22"/>
      <w:bdr w:val="none" w:sz="0" w:space="0" w:color="auto"/>
      <w:lang w:eastAsia="ar-SA"/>
    </w:rPr>
  </w:style>
  <w:style w:type="character" w:customStyle="1" w:styleId="tabulkyNemovitosti">
    <w:name w:val="tabulkyNemovitosti"/>
    <w:rsid w:val="00A74FC0"/>
    <w:rPr>
      <w:rFonts w:ascii="Arial" w:hAnsi="Arial" w:cs="Times New Roman"/>
      <w:sz w:val="16"/>
    </w:rPr>
  </w:style>
  <w:style w:type="character" w:customStyle="1" w:styleId="Styl11b">
    <w:name w:val="Styl 11 b."/>
    <w:rsid w:val="00A74FC0"/>
    <w:rPr>
      <w:rFonts w:ascii="Arial" w:hAnsi="Arial" w:cs="Times New Roman"/>
      <w:sz w:val="20"/>
    </w:rPr>
  </w:style>
  <w:style w:type="character" w:styleId="Sledovanodkaz">
    <w:name w:val="FollowedHyperlink"/>
    <w:basedOn w:val="Standardnpsmoodstavce"/>
    <w:semiHidden/>
    <w:unhideWhenUsed/>
    <w:rsid w:val="000349DA"/>
    <w:rPr>
      <w:color w:val="800080" w:themeColor="followedHyperlink"/>
      <w:u w:val="single"/>
    </w:rPr>
  </w:style>
  <w:style w:type="paragraph" w:customStyle="1" w:styleId="Titul">
    <w:name w:val="Titul"/>
    <w:basedOn w:val="Normln"/>
    <w:rsid w:val="00E1628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right="-1702"/>
      <w:jc w:val="center"/>
    </w:pPr>
    <w:rPr>
      <w:rFonts w:eastAsia="Times New Roman" w:hAnsi="Times New Roman" w:cs="Times New Roman"/>
      <w:b/>
      <w:color w:val="auto"/>
      <w:sz w:val="44"/>
      <w:szCs w:val="20"/>
      <w:bdr w:val="none" w:sz="0" w:space="0" w:color="auto"/>
      <w:lang w:eastAsia="en-US"/>
    </w:rPr>
  </w:style>
  <w:style w:type="paragraph" w:customStyle="1" w:styleId="Zkladntext21">
    <w:name w:val="Základní text 21"/>
    <w:basedOn w:val="Normln"/>
    <w:rsid w:val="00E1628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center"/>
    </w:pPr>
    <w:rPr>
      <w:rFonts w:eastAsia="Times New Roman" w:hAnsi="Times New Roman" w:cs="Times New Roman"/>
      <w:color w:val="auto"/>
      <w:szCs w:val="20"/>
      <w:bdr w:val="none" w:sz="0" w:space="0" w:color="auto"/>
      <w:lang w:eastAsia="en-US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9204CE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hAnsi="Arial Unicode MS" w:cs="Arial Unicode MS"/>
      <w:b/>
      <w:bCs/>
      <w:color w:val="000000"/>
      <w:bdr w:val="nil"/>
    </w:rPr>
  </w:style>
  <w:style w:type="character" w:customStyle="1" w:styleId="PedmtkomenteChar">
    <w:name w:val="Předmět komentáře Char"/>
    <w:basedOn w:val="TextkomenteChar"/>
    <w:link w:val="Pedmtkomente"/>
    <w:semiHidden/>
    <w:rsid w:val="009204CE"/>
    <w:rPr>
      <w:rFonts w:eastAsia="Arial Unicode MS" w:hAnsi="Arial Unicode MS" w:cs="Arial Unicode MS"/>
      <w:b/>
      <w:bCs/>
      <w:color w:val="000000"/>
      <w:u w:color="000000"/>
      <w:bdr w:val="nil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A807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07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6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2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7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9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2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153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5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83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313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1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5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5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2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8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1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2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6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4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7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7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3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2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0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1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2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 2005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PUAttachmentType xmlns="8d690c5f-7846-456b-922c-7f81e7b73eda">Hlavní dokument</SPUAttachmentTyp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CT_Attachments" ma:contentTypeID="0x01010076AB14D9073B4598A883CEA47FB210EA001C9AC0724E0C2940A20A62163B85C49A" ma:contentTypeVersion="4" ma:contentTypeDescription="CT_Attachments" ma:contentTypeScope="" ma:versionID="5dbc1cf5a4dcc041a858c02e78f35eef">
  <xsd:schema xmlns:xsd="http://www.w3.org/2001/XMLSchema" xmlns:xs="http://www.w3.org/2001/XMLSchema" xmlns:p="http://schemas.microsoft.com/office/2006/metadata/properties" xmlns:ns2="8d690c5f-7846-456b-922c-7f81e7b73eda" targetNamespace="http://schemas.microsoft.com/office/2006/metadata/properties" ma:root="true" ma:fieldsID="6e745f103adf215fb53a4dc885531d90" ns2:_="">
    <xsd:import namespace="8d690c5f-7846-456b-922c-7f81e7b73eda"/>
    <xsd:element name="properties">
      <xsd:complexType>
        <xsd:sequence>
          <xsd:element name="documentManagement">
            <xsd:complexType>
              <xsd:all>
                <xsd:element ref="ns2:SPUAttachmentType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90c5f-7846-456b-922c-7f81e7b73eda" elementFormDefault="qualified">
    <xsd:import namespace="http://schemas.microsoft.com/office/2006/documentManagement/types"/>
    <xsd:import namespace="http://schemas.microsoft.com/office/infopath/2007/PartnerControls"/>
    <xsd:element name="SPUAttachmentType" ma:index="8" ma:displayName="Druh dokumentu" ma:internalName="SPUAttachmentType" ma:readOnly="false">
      <xsd:simpleType>
        <xsd:restriction base="dms:Choice">
          <xsd:enumeration value="Hlavní dokument"/>
          <xsd:enumeration value="Příloha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6611EDE-712D-4680-979E-B2DBFD3D0C3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C28E38A-0924-419E-80A7-9B436E6FBCA1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8d690c5f-7846-456b-922c-7f81e7b73eda"/>
    <ds:schemaRef ds:uri="http://purl.org/dc/elements/1.1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1A4C9CA-D1C5-4471-BC2C-9607A0BB1C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90c5f-7846-456b-922c-7f81e7b73e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7B9F053-FF15-47E6-A9FF-B7CD4D26D3E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460</Words>
  <Characters>3531</Characters>
  <Application>Microsoft Office Word</Application>
  <DocSecurity>0</DocSecurity>
  <Lines>29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Kubík Přemysl Ing.</dc:creator>
  <cp:keywords/>
  <dc:description/>
  <cp:lastModifiedBy>Šolc Miloš Bc. DiS.</cp:lastModifiedBy>
  <cp:revision>4</cp:revision>
  <cp:lastPrinted>2019-07-26T09:21:00Z</cp:lastPrinted>
  <dcterms:created xsi:type="dcterms:W3CDTF">2019-11-01T13:41:00Z</dcterms:created>
  <dcterms:modified xsi:type="dcterms:W3CDTF">2022-02-21T10:33:00Z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0x01010076AB14D9073B4598A883CEA47FB210EA001C9AC0724E0C2940A20A62163B85C49A</vt:lpwstr>
  </property>
</Properties>
</file>